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491FE" w14:textId="77777777" w:rsidR="001741EE" w:rsidRPr="005B0864" w:rsidRDefault="001741EE" w:rsidP="005B0864">
      <w:pPr>
        <w:jc w:val="both"/>
        <w:rPr>
          <w:rFonts w:asciiTheme="minorHAnsi" w:hAnsiTheme="minorHAnsi" w:cstheme="minorHAnsi"/>
          <w:sz w:val="22"/>
          <w:szCs w:val="22"/>
        </w:rPr>
      </w:pPr>
    </w:p>
    <w:p w14:paraId="345450A4" w14:textId="77777777" w:rsidR="00B17799" w:rsidRDefault="00B17799" w:rsidP="005B0864">
      <w:pPr>
        <w:jc w:val="both"/>
        <w:rPr>
          <w:rFonts w:asciiTheme="minorHAnsi" w:hAnsiTheme="minorHAnsi" w:cstheme="minorHAnsi"/>
          <w:noProof/>
          <w:sz w:val="22"/>
          <w:szCs w:val="22"/>
        </w:rPr>
      </w:pPr>
      <w:r w:rsidRPr="00F416CB">
        <w:rPr>
          <w:noProof/>
        </w:rPr>
        <w:drawing>
          <wp:inline distT="0" distB="0" distL="0" distR="0" wp14:anchorId="273A3AC0" wp14:editId="47617F6B">
            <wp:extent cx="5941060" cy="457200"/>
            <wp:effectExtent l="0" t="0" r="2540" b="0"/>
            <wp:docPr id="13730668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1060" cy="457200"/>
                    </a:xfrm>
                    <a:prstGeom prst="rect">
                      <a:avLst/>
                    </a:prstGeom>
                    <a:noFill/>
                    <a:ln>
                      <a:noFill/>
                    </a:ln>
                  </pic:spPr>
                </pic:pic>
              </a:graphicData>
            </a:graphic>
          </wp:inline>
        </w:drawing>
      </w:r>
    </w:p>
    <w:p w14:paraId="3B017F26" w14:textId="77777777" w:rsidR="00B17799" w:rsidRDefault="00B17799" w:rsidP="005B0864">
      <w:pPr>
        <w:jc w:val="both"/>
        <w:rPr>
          <w:rFonts w:asciiTheme="minorHAnsi" w:hAnsiTheme="minorHAnsi" w:cstheme="minorHAnsi"/>
          <w:b/>
          <w:bCs/>
          <w:sz w:val="22"/>
          <w:szCs w:val="22"/>
        </w:rPr>
      </w:pPr>
    </w:p>
    <w:p w14:paraId="61684221" w14:textId="5953302F" w:rsidR="00B17799" w:rsidRPr="00B17799" w:rsidRDefault="00B17799" w:rsidP="00B17799">
      <w:pPr>
        <w:suppressAutoHyphens w:val="0"/>
        <w:ind w:right="107"/>
        <w:jc w:val="center"/>
        <w:rPr>
          <w:rFonts w:ascii="Calibri" w:eastAsia="SimSun" w:hAnsi="Calibri" w:cs="Calibri"/>
          <w:b/>
          <w:color w:val="00000A"/>
          <w:sz w:val="22"/>
          <w:szCs w:val="22"/>
          <w:lang w:bidi="hi-IN"/>
        </w:rPr>
      </w:pPr>
      <w:r w:rsidRPr="00DC44BF">
        <w:rPr>
          <w:rFonts w:ascii="Calibri" w:eastAsia="SimSun" w:hAnsi="Calibri" w:cs="Calibri"/>
          <w:b/>
          <w:color w:val="00000A"/>
          <w:sz w:val="22"/>
          <w:szCs w:val="22"/>
          <w:lang w:bidi="hi-IN"/>
        </w:rPr>
        <w:t>„Współfinansowane z unijnego systemu handlu uprawnieniami do emisji (Funduszu</w:t>
      </w:r>
      <w:r w:rsidR="004A4E89">
        <w:rPr>
          <w:rFonts w:ascii="Calibri" w:eastAsia="SimSun" w:hAnsi="Calibri" w:cs="Calibri"/>
          <w:b/>
          <w:color w:val="00000A"/>
          <w:sz w:val="22"/>
          <w:szCs w:val="22"/>
          <w:lang w:bidi="hi-IN"/>
        </w:rPr>
        <w:t xml:space="preserve"> </w:t>
      </w:r>
      <w:r w:rsidRPr="00DC44BF">
        <w:rPr>
          <w:rFonts w:ascii="Calibri" w:eastAsia="SimSun" w:hAnsi="Calibri" w:cs="Calibri"/>
          <w:b/>
          <w:color w:val="00000A"/>
          <w:sz w:val="22"/>
          <w:szCs w:val="22"/>
          <w:lang w:bidi="hi-IN"/>
        </w:rPr>
        <w:t>Modernizacyjnego)”</w:t>
      </w:r>
    </w:p>
    <w:p w14:paraId="137AD5D0" w14:textId="4377AE58" w:rsidR="002C3997" w:rsidRPr="005B0864" w:rsidRDefault="001741EE" w:rsidP="005B0864">
      <w:pPr>
        <w:jc w:val="both"/>
        <w:rPr>
          <w:rFonts w:asciiTheme="minorHAnsi" w:hAnsiTheme="minorHAnsi" w:cstheme="minorHAnsi"/>
          <w:b/>
          <w:bCs/>
          <w:sz w:val="22"/>
          <w:szCs w:val="22"/>
        </w:rPr>
      </w:pPr>
      <w:r w:rsidRPr="005B0864">
        <w:rPr>
          <w:rFonts w:asciiTheme="minorHAnsi" w:hAnsiTheme="minorHAnsi" w:cstheme="minorHAnsi"/>
          <w:b/>
          <w:bCs/>
          <w:sz w:val="22"/>
          <w:szCs w:val="22"/>
        </w:rPr>
        <w:tab/>
      </w:r>
      <w:r w:rsidRPr="005B0864">
        <w:rPr>
          <w:rFonts w:asciiTheme="minorHAnsi" w:hAnsiTheme="minorHAnsi" w:cstheme="minorHAnsi"/>
          <w:b/>
          <w:bCs/>
          <w:sz w:val="22"/>
          <w:szCs w:val="22"/>
        </w:rPr>
        <w:tab/>
      </w:r>
      <w:r w:rsidRPr="005B0864">
        <w:rPr>
          <w:rFonts w:asciiTheme="minorHAnsi" w:hAnsiTheme="minorHAnsi" w:cstheme="minorHAnsi"/>
          <w:b/>
          <w:bCs/>
          <w:sz w:val="22"/>
          <w:szCs w:val="22"/>
        </w:rPr>
        <w:tab/>
      </w:r>
      <w:r w:rsidRPr="005B0864">
        <w:rPr>
          <w:rFonts w:asciiTheme="minorHAnsi" w:hAnsiTheme="minorHAnsi" w:cstheme="minorHAnsi"/>
          <w:b/>
          <w:bCs/>
          <w:sz w:val="22"/>
          <w:szCs w:val="22"/>
        </w:rPr>
        <w:tab/>
      </w:r>
    </w:p>
    <w:p w14:paraId="112C7425" w14:textId="77777777" w:rsidR="004A4E89" w:rsidRDefault="004A4E89" w:rsidP="005B0864">
      <w:pPr>
        <w:jc w:val="center"/>
        <w:rPr>
          <w:rFonts w:asciiTheme="minorHAnsi" w:hAnsiTheme="minorHAnsi" w:cstheme="minorHAnsi"/>
          <w:b/>
          <w:bCs/>
          <w:sz w:val="22"/>
          <w:szCs w:val="22"/>
        </w:rPr>
      </w:pPr>
    </w:p>
    <w:p w14:paraId="2E41FBAD" w14:textId="4E2F8C76" w:rsidR="00AF27CC" w:rsidRPr="005B0864" w:rsidRDefault="00AF27CC" w:rsidP="005B0864">
      <w:pPr>
        <w:jc w:val="center"/>
        <w:rPr>
          <w:rFonts w:asciiTheme="minorHAnsi" w:hAnsiTheme="minorHAnsi" w:cstheme="minorHAnsi"/>
          <w:b/>
          <w:bCs/>
          <w:sz w:val="22"/>
          <w:szCs w:val="22"/>
        </w:rPr>
      </w:pPr>
      <w:r w:rsidRPr="005B0864">
        <w:rPr>
          <w:rFonts w:asciiTheme="minorHAnsi" w:hAnsiTheme="minorHAnsi" w:cstheme="minorHAnsi"/>
          <w:b/>
          <w:bCs/>
          <w:sz w:val="22"/>
          <w:szCs w:val="22"/>
        </w:rPr>
        <w:t>UMOWA ZP.60.DIL.3.2025</w:t>
      </w:r>
    </w:p>
    <w:p w14:paraId="568F9D7A" w14:textId="483E015B" w:rsidR="008B0905" w:rsidRPr="005B0864" w:rsidRDefault="00AF27CC" w:rsidP="005B0864">
      <w:pPr>
        <w:jc w:val="center"/>
        <w:rPr>
          <w:rFonts w:asciiTheme="minorHAnsi" w:hAnsiTheme="minorHAnsi" w:cstheme="minorHAnsi"/>
          <w:b/>
          <w:bCs/>
          <w:sz w:val="22"/>
          <w:szCs w:val="22"/>
        </w:rPr>
      </w:pPr>
      <w:r w:rsidRPr="005B0864">
        <w:rPr>
          <w:rFonts w:asciiTheme="minorHAnsi" w:hAnsiTheme="minorHAnsi" w:cstheme="minorHAnsi"/>
          <w:b/>
          <w:bCs/>
          <w:sz w:val="22"/>
          <w:szCs w:val="22"/>
        </w:rPr>
        <w:t>Na zadani</w:t>
      </w:r>
      <w:r w:rsidR="005B0864" w:rsidRPr="005B0864">
        <w:rPr>
          <w:rFonts w:asciiTheme="minorHAnsi" w:hAnsiTheme="minorHAnsi" w:cstheme="minorHAnsi"/>
          <w:b/>
          <w:bCs/>
          <w:sz w:val="22"/>
          <w:szCs w:val="22"/>
        </w:rPr>
        <w:t>e</w:t>
      </w:r>
      <w:r w:rsidRPr="005B0864">
        <w:rPr>
          <w:rFonts w:asciiTheme="minorHAnsi" w:hAnsiTheme="minorHAnsi" w:cstheme="minorHAnsi"/>
          <w:b/>
          <w:bCs/>
          <w:sz w:val="22"/>
          <w:szCs w:val="22"/>
        </w:rPr>
        <w:t>: O</w:t>
      </w:r>
      <w:r w:rsidRPr="005B0864">
        <w:rPr>
          <w:rFonts w:asciiTheme="minorHAnsi" w:hAnsiTheme="minorHAnsi" w:cstheme="minorHAnsi"/>
          <w:b/>
          <w:bCs/>
          <w:sz w:val="22"/>
          <w:szCs w:val="22"/>
          <w:lang w:eastAsia="pl-PL"/>
        </w:rPr>
        <w:t>programowanie służące cyberbezpieczeństwu sieci ciepłowniczych zgodne                               z wymogami dyrektywy NIS2, krajowych polityk cyberbezpieczeństwa (np. KSC, KRI) oraz dobrych praktyk w zakresie ochrony infrastruktury krytycznej</w:t>
      </w:r>
    </w:p>
    <w:p w14:paraId="509B095F" w14:textId="77777777" w:rsidR="0036494F" w:rsidRDefault="0036494F" w:rsidP="00B17799">
      <w:pPr>
        <w:spacing w:line="276" w:lineRule="auto"/>
        <w:jc w:val="both"/>
        <w:rPr>
          <w:rFonts w:asciiTheme="minorHAnsi" w:hAnsiTheme="minorHAnsi" w:cstheme="minorHAnsi"/>
          <w:b/>
          <w:bCs/>
          <w:sz w:val="22"/>
          <w:szCs w:val="22"/>
        </w:rPr>
      </w:pPr>
    </w:p>
    <w:p w14:paraId="00BD7578" w14:textId="77777777" w:rsidR="004A4E89" w:rsidRPr="005B0864" w:rsidRDefault="004A4E89" w:rsidP="00B17799">
      <w:pPr>
        <w:spacing w:line="276" w:lineRule="auto"/>
        <w:jc w:val="both"/>
        <w:rPr>
          <w:rFonts w:asciiTheme="minorHAnsi" w:hAnsiTheme="minorHAnsi" w:cstheme="minorHAnsi"/>
          <w:b/>
          <w:bCs/>
          <w:sz w:val="22"/>
          <w:szCs w:val="22"/>
        </w:rPr>
      </w:pPr>
    </w:p>
    <w:p w14:paraId="39A3FD1A" w14:textId="6817EF02" w:rsidR="00516B15" w:rsidRPr="005B0864" w:rsidRDefault="002C3997" w:rsidP="00B17799">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zawarta w</w:t>
      </w:r>
      <w:r w:rsidR="00516B15" w:rsidRPr="005B0864">
        <w:rPr>
          <w:rFonts w:asciiTheme="minorHAnsi" w:hAnsiTheme="minorHAnsi" w:cstheme="minorHAnsi"/>
          <w:sz w:val="22"/>
          <w:szCs w:val="22"/>
        </w:rPr>
        <w:t xml:space="preserve"> dniu</w:t>
      </w:r>
      <w:r w:rsidR="00516B15" w:rsidRPr="005B0864">
        <w:rPr>
          <w:rFonts w:asciiTheme="minorHAnsi" w:hAnsiTheme="minorHAnsi" w:cstheme="minorHAnsi"/>
          <w:b/>
          <w:sz w:val="22"/>
          <w:szCs w:val="22"/>
        </w:rPr>
        <w:t xml:space="preserve"> </w:t>
      </w:r>
      <w:r w:rsidR="00D70289" w:rsidRPr="005B0864">
        <w:rPr>
          <w:rFonts w:asciiTheme="minorHAnsi" w:hAnsiTheme="minorHAnsi" w:cstheme="minorHAnsi"/>
          <w:b/>
          <w:sz w:val="22"/>
          <w:szCs w:val="22"/>
        </w:rPr>
        <w:t>...............</w:t>
      </w:r>
      <w:r w:rsidR="00516B15" w:rsidRPr="005B0864">
        <w:rPr>
          <w:rFonts w:asciiTheme="minorHAnsi" w:hAnsiTheme="minorHAnsi" w:cstheme="minorHAnsi"/>
          <w:b/>
          <w:sz w:val="22"/>
          <w:szCs w:val="22"/>
        </w:rPr>
        <w:t xml:space="preserve">. </w:t>
      </w:r>
      <w:r w:rsidR="00516B15" w:rsidRPr="005B0864">
        <w:rPr>
          <w:rFonts w:asciiTheme="minorHAnsi" w:hAnsiTheme="minorHAnsi" w:cstheme="minorHAnsi"/>
          <w:sz w:val="22"/>
          <w:szCs w:val="22"/>
        </w:rPr>
        <w:t>w Nowym Sączu pomiędzy:</w:t>
      </w:r>
    </w:p>
    <w:p w14:paraId="3DAA1784" w14:textId="7939191B" w:rsidR="00D46D08" w:rsidRPr="005B0864" w:rsidRDefault="00516B15" w:rsidP="00B17799">
      <w:pPr>
        <w:pStyle w:val="Tekstpodstawowy"/>
        <w:jc w:val="both"/>
        <w:rPr>
          <w:rFonts w:asciiTheme="minorHAnsi" w:hAnsiTheme="minorHAnsi" w:cstheme="minorHAnsi"/>
          <w:sz w:val="22"/>
          <w:szCs w:val="22"/>
        </w:rPr>
      </w:pPr>
      <w:r w:rsidRPr="005B0864">
        <w:rPr>
          <w:rFonts w:asciiTheme="minorHAnsi" w:hAnsiTheme="minorHAnsi" w:cstheme="minorHAnsi"/>
          <w:b/>
          <w:bCs/>
          <w:sz w:val="22"/>
          <w:szCs w:val="22"/>
        </w:rPr>
        <w:t xml:space="preserve">Miejskim Przedsiębiorstwem Energetyki Cieplnej Sp. z o.o. w Nowym Sączu </w:t>
      </w:r>
      <w:r w:rsidRPr="005B0864">
        <w:rPr>
          <w:rFonts w:asciiTheme="minorHAnsi" w:hAnsiTheme="minorHAnsi" w:cstheme="minorHAnsi"/>
          <w:b/>
          <w:sz w:val="22"/>
          <w:szCs w:val="22"/>
        </w:rPr>
        <w:t>ul. Wiśniowieckiego 56</w:t>
      </w:r>
      <w:r w:rsidRPr="005B0864">
        <w:rPr>
          <w:rFonts w:asciiTheme="minorHAnsi" w:hAnsiTheme="minorHAnsi" w:cstheme="minorHAnsi"/>
          <w:sz w:val="22"/>
          <w:szCs w:val="22"/>
        </w:rPr>
        <w:t>,</w:t>
      </w:r>
    </w:p>
    <w:p w14:paraId="7FDBAF2D" w14:textId="1D4B54E3" w:rsidR="00516B15" w:rsidRPr="005B0864" w:rsidRDefault="00516B15" w:rsidP="00B17799">
      <w:pPr>
        <w:pStyle w:val="Tekstpodstawowy"/>
        <w:jc w:val="both"/>
        <w:rPr>
          <w:rFonts w:asciiTheme="minorHAnsi" w:hAnsiTheme="minorHAnsi" w:cstheme="minorHAnsi"/>
          <w:b/>
          <w:bCs/>
          <w:sz w:val="22"/>
          <w:szCs w:val="22"/>
        </w:rPr>
      </w:pPr>
      <w:r w:rsidRPr="005B0864">
        <w:rPr>
          <w:rFonts w:asciiTheme="minorHAnsi" w:hAnsiTheme="minorHAnsi" w:cstheme="minorHAnsi"/>
          <w:b/>
          <w:sz w:val="22"/>
          <w:szCs w:val="22"/>
        </w:rPr>
        <w:t>33-300 Nowy Sącz</w:t>
      </w:r>
      <w:r w:rsidRPr="005B0864">
        <w:rPr>
          <w:rFonts w:asciiTheme="minorHAnsi" w:hAnsiTheme="minorHAnsi" w:cstheme="minorHAnsi"/>
          <w:sz w:val="22"/>
          <w:szCs w:val="22"/>
        </w:rPr>
        <w:t>, wpisanym do Krajowego Rejestru Sądowego pod numerem KRS 0000056473, o</w:t>
      </w:r>
      <w:r w:rsidR="00D46D08" w:rsidRPr="005B0864">
        <w:rPr>
          <w:rFonts w:asciiTheme="minorHAnsi" w:hAnsiTheme="minorHAnsi" w:cstheme="minorHAnsi"/>
          <w:sz w:val="22"/>
          <w:szCs w:val="22"/>
        </w:rPr>
        <w:t> </w:t>
      </w:r>
      <w:r w:rsidRPr="005B0864">
        <w:rPr>
          <w:rFonts w:asciiTheme="minorHAnsi" w:hAnsiTheme="minorHAnsi" w:cstheme="minorHAnsi"/>
          <w:sz w:val="22"/>
          <w:szCs w:val="22"/>
        </w:rPr>
        <w:t xml:space="preserve">kapitale zakładowym </w:t>
      </w:r>
      <w:r w:rsidR="008B0905" w:rsidRPr="005B0864">
        <w:rPr>
          <w:rFonts w:asciiTheme="minorHAnsi" w:hAnsiTheme="minorHAnsi" w:cstheme="minorHAnsi"/>
          <w:sz w:val="22"/>
          <w:szCs w:val="22"/>
        </w:rPr>
        <w:t>27.701.500</w:t>
      </w:r>
      <w:r w:rsidRPr="005B0864">
        <w:rPr>
          <w:rFonts w:asciiTheme="minorHAnsi" w:hAnsiTheme="minorHAnsi" w:cstheme="minorHAnsi"/>
          <w:sz w:val="22"/>
          <w:szCs w:val="22"/>
        </w:rPr>
        <w:t>,00 zł, reprezentowanym przez :</w:t>
      </w:r>
    </w:p>
    <w:p w14:paraId="29DC4676" w14:textId="77777777" w:rsidR="00516B15" w:rsidRPr="005B0864" w:rsidRDefault="00516B15" w:rsidP="005B0864">
      <w:pPr>
        <w:pStyle w:val="Tekstpodstawowy"/>
        <w:jc w:val="both"/>
        <w:rPr>
          <w:rFonts w:asciiTheme="minorHAnsi" w:hAnsiTheme="minorHAnsi" w:cstheme="minorHAnsi"/>
          <w:sz w:val="22"/>
          <w:szCs w:val="22"/>
        </w:rPr>
      </w:pPr>
    </w:p>
    <w:p w14:paraId="4A04C988" w14:textId="77777777" w:rsidR="008B0905" w:rsidRPr="005B0864" w:rsidRDefault="008B0905" w:rsidP="00DD4617">
      <w:pPr>
        <w:pStyle w:val="Tekstpodstawowy"/>
        <w:numPr>
          <w:ilvl w:val="0"/>
          <w:numId w:val="4"/>
        </w:numPr>
        <w:ind w:left="567"/>
        <w:jc w:val="both"/>
        <w:rPr>
          <w:rFonts w:asciiTheme="minorHAnsi" w:hAnsiTheme="minorHAnsi" w:cstheme="minorHAnsi"/>
          <w:b/>
          <w:bCs/>
          <w:sz w:val="22"/>
          <w:szCs w:val="22"/>
        </w:rPr>
      </w:pPr>
      <w:r w:rsidRPr="005B0864">
        <w:rPr>
          <w:rFonts w:asciiTheme="minorHAnsi" w:hAnsiTheme="minorHAnsi" w:cstheme="minorHAnsi"/>
          <w:b/>
          <w:bCs/>
          <w:sz w:val="22"/>
          <w:szCs w:val="22"/>
        </w:rPr>
        <w:t>…………………………………………………….</w:t>
      </w:r>
    </w:p>
    <w:p w14:paraId="67B4D25C" w14:textId="77777777" w:rsidR="008B0905" w:rsidRPr="005B0864" w:rsidRDefault="008B0905" w:rsidP="005B0864">
      <w:pPr>
        <w:pStyle w:val="Tekstpodstawowy"/>
        <w:ind w:left="567"/>
        <w:jc w:val="both"/>
        <w:rPr>
          <w:rFonts w:asciiTheme="minorHAnsi" w:hAnsiTheme="minorHAnsi" w:cstheme="minorHAnsi"/>
          <w:b/>
          <w:bCs/>
          <w:sz w:val="22"/>
          <w:szCs w:val="22"/>
        </w:rPr>
      </w:pPr>
    </w:p>
    <w:p w14:paraId="59FA633C" w14:textId="01FFB664" w:rsidR="008B0905" w:rsidRPr="005B0864" w:rsidRDefault="008B0905" w:rsidP="00DD4617">
      <w:pPr>
        <w:pStyle w:val="Tekstpodstawowy"/>
        <w:numPr>
          <w:ilvl w:val="0"/>
          <w:numId w:val="4"/>
        </w:numPr>
        <w:ind w:left="567"/>
        <w:jc w:val="both"/>
        <w:rPr>
          <w:rFonts w:asciiTheme="minorHAnsi" w:hAnsiTheme="minorHAnsi" w:cstheme="minorHAnsi"/>
          <w:b/>
          <w:bCs/>
          <w:sz w:val="22"/>
          <w:szCs w:val="22"/>
        </w:rPr>
      </w:pPr>
      <w:r w:rsidRPr="005B0864">
        <w:rPr>
          <w:rFonts w:asciiTheme="minorHAnsi" w:hAnsiTheme="minorHAnsi" w:cstheme="minorHAnsi"/>
          <w:b/>
          <w:bCs/>
          <w:sz w:val="22"/>
          <w:szCs w:val="22"/>
        </w:rPr>
        <w:t>…………………………………………………….</w:t>
      </w:r>
    </w:p>
    <w:p w14:paraId="2090073D" w14:textId="77777777" w:rsidR="00516B15" w:rsidRPr="005B0864" w:rsidRDefault="00516B15" w:rsidP="005B0864">
      <w:pPr>
        <w:pStyle w:val="Tekstpodstawowy"/>
        <w:jc w:val="both"/>
        <w:rPr>
          <w:rFonts w:asciiTheme="minorHAnsi" w:hAnsiTheme="minorHAnsi" w:cstheme="minorHAnsi"/>
          <w:b/>
          <w:bCs/>
          <w:sz w:val="22"/>
          <w:szCs w:val="22"/>
        </w:rPr>
      </w:pPr>
    </w:p>
    <w:p w14:paraId="50728268" w14:textId="678AF798" w:rsidR="00516B15"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 xml:space="preserve">zwanym dalej </w:t>
      </w:r>
      <w:r w:rsidR="00727EA4" w:rsidRPr="005B0864">
        <w:rPr>
          <w:rFonts w:asciiTheme="minorHAnsi" w:hAnsiTheme="minorHAnsi" w:cstheme="minorHAnsi"/>
          <w:b/>
          <w:sz w:val="22"/>
          <w:szCs w:val="22"/>
        </w:rPr>
        <w:t>Odbiorcą</w:t>
      </w:r>
      <w:r w:rsidR="009B7150">
        <w:rPr>
          <w:rFonts w:asciiTheme="minorHAnsi" w:hAnsiTheme="minorHAnsi" w:cstheme="minorHAnsi"/>
          <w:b/>
          <w:sz w:val="22"/>
          <w:szCs w:val="22"/>
        </w:rPr>
        <w:t xml:space="preserve"> lub Zleceniodawcą</w:t>
      </w:r>
    </w:p>
    <w:p w14:paraId="5401A20D" w14:textId="77777777" w:rsidR="00516B15" w:rsidRPr="005B0864" w:rsidRDefault="00516B15" w:rsidP="005B0864">
      <w:pPr>
        <w:pStyle w:val="Tekstpodstawowy"/>
        <w:jc w:val="both"/>
        <w:rPr>
          <w:rFonts w:asciiTheme="minorHAnsi" w:hAnsiTheme="minorHAnsi" w:cstheme="minorHAnsi"/>
          <w:sz w:val="22"/>
          <w:szCs w:val="22"/>
        </w:rPr>
      </w:pPr>
    </w:p>
    <w:p w14:paraId="7057CC96" w14:textId="77777777" w:rsidR="008B0905" w:rsidRPr="005B0864" w:rsidRDefault="00D70289"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w:t>
      </w:r>
      <w:r w:rsidR="008B0905" w:rsidRPr="005B0864">
        <w:rPr>
          <w:rFonts w:asciiTheme="minorHAnsi" w:hAnsiTheme="minorHAnsi" w:cstheme="minorHAnsi"/>
          <w:sz w:val="22"/>
          <w:szCs w:val="22"/>
        </w:rPr>
        <w:t>.......................................</w:t>
      </w:r>
      <w:r w:rsidRPr="005B0864">
        <w:rPr>
          <w:rFonts w:asciiTheme="minorHAnsi" w:hAnsiTheme="minorHAnsi" w:cstheme="minorHAnsi"/>
          <w:sz w:val="22"/>
          <w:szCs w:val="22"/>
        </w:rPr>
        <w:t>...........</w:t>
      </w:r>
    </w:p>
    <w:p w14:paraId="2ED9CA3D" w14:textId="2E96F593" w:rsidR="00516B15"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reprezentowanym prze</w:t>
      </w:r>
      <w:r w:rsidR="00D70289" w:rsidRPr="005B0864">
        <w:rPr>
          <w:rFonts w:asciiTheme="minorHAnsi" w:hAnsiTheme="minorHAnsi" w:cstheme="minorHAnsi"/>
          <w:sz w:val="22"/>
          <w:szCs w:val="22"/>
        </w:rPr>
        <w:t>z:</w:t>
      </w:r>
    </w:p>
    <w:p w14:paraId="01AC3973" w14:textId="77777777" w:rsidR="008B0905" w:rsidRPr="005B0864" w:rsidRDefault="008B0905" w:rsidP="005B0864">
      <w:pPr>
        <w:pStyle w:val="Tekstpodstawowy"/>
        <w:ind w:left="567"/>
        <w:jc w:val="both"/>
        <w:rPr>
          <w:rFonts w:asciiTheme="minorHAnsi" w:hAnsiTheme="minorHAnsi" w:cstheme="minorHAnsi"/>
          <w:b/>
          <w:bCs/>
          <w:sz w:val="22"/>
          <w:szCs w:val="22"/>
        </w:rPr>
      </w:pPr>
    </w:p>
    <w:p w14:paraId="0FC857F6" w14:textId="77777777" w:rsidR="008B0905" w:rsidRPr="005B0864" w:rsidRDefault="008B0905" w:rsidP="00DD4617">
      <w:pPr>
        <w:pStyle w:val="Tekstpodstawowy"/>
        <w:numPr>
          <w:ilvl w:val="0"/>
          <w:numId w:val="5"/>
        </w:numPr>
        <w:tabs>
          <w:tab w:val="clear" w:pos="1500"/>
        </w:tabs>
        <w:ind w:left="567" w:hanging="283"/>
        <w:jc w:val="both"/>
        <w:rPr>
          <w:rFonts w:asciiTheme="minorHAnsi" w:hAnsiTheme="minorHAnsi" w:cstheme="minorHAnsi"/>
          <w:b/>
          <w:bCs/>
          <w:sz w:val="22"/>
          <w:szCs w:val="22"/>
        </w:rPr>
      </w:pPr>
      <w:r w:rsidRPr="005B0864">
        <w:rPr>
          <w:rFonts w:asciiTheme="minorHAnsi" w:hAnsiTheme="minorHAnsi" w:cstheme="minorHAnsi"/>
          <w:b/>
          <w:bCs/>
          <w:sz w:val="22"/>
          <w:szCs w:val="22"/>
        </w:rPr>
        <w:t>…………………………………………………….</w:t>
      </w:r>
    </w:p>
    <w:p w14:paraId="0DB3E808" w14:textId="77777777" w:rsidR="008B0905" w:rsidRPr="005B0864" w:rsidRDefault="008B0905" w:rsidP="005B0864">
      <w:pPr>
        <w:pStyle w:val="Tekstpodstawowy"/>
        <w:ind w:left="567"/>
        <w:jc w:val="both"/>
        <w:rPr>
          <w:rFonts w:asciiTheme="minorHAnsi" w:hAnsiTheme="minorHAnsi" w:cstheme="minorHAnsi"/>
          <w:b/>
          <w:bCs/>
          <w:sz w:val="22"/>
          <w:szCs w:val="22"/>
        </w:rPr>
      </w:pPr>
    </w:p>
    <w:p w14:paraId="71A16B39" w14:textId="2C8BF1CF" w:rsidR="008B0905" w:rsidRPr="005B0864" w:rsidRDefault="008B0905" w:rsidP="00DD4617">
      <w:pPr>
        <w:pStyle w:val="Tekstpodstawowy"/>
        <w:numPr>
          <w:ilvl w:val="0"/>
          <w:numId w:val="5"/>
        </w:numPr>
        <w:tabs>
          <w:tab w:val="clear" w:pos="1500"/>
        </w:tabs>
        <w:ind w:left="567" w:hanging="283"/>
        <w:jc w:val="both"/>
        <w:rPr>
          <w:rFonts w:asciiTheme="minorHAnsi" w:hAnsiTheme="minorHAnsi" w:cstheme="minorHAnsi"/>
          <w:b/>
          <w:bCs/>
          <w:sz w:val="22"/>
          <w:szCs w:val="22"/>
        </w:rPr>
      </w:pPr>
      <w:r w:rsidRPr="005B0864">
        <w:rPr>
          <w:rFonts w:asciiTheme="minorHAnsi" w:hAnsiTheme="minorHAnsi" w:cstheme="minorHAnsi"/>
          <w:b/>
          <w:bCs/>
          <w:sz w:val="22"/>
          <w:szCs w:val="22"/>
        </w:rPr>
        <w:t>……………………………………………………</w:t>
      </w:r>
    </w:p>
    <w:p w14:paraId="5D911D83" w14:textId="77777777" w:rsidR="008B0905" w:rsidRPr="005B0864" w:rsidRDefault="008B0905" w:rsidP="005B0864">
      <w:pPr>
        <w:pStyle w:val="Tekstpodstawowy"/>
        <w:jc w:val="both"/>
        <w:rPr>
          <w:rFonts w:asciiTheme="minorHAnsi" w:hAnsiTheme="minorHAnsi" w:cstheme="minorHAnsi"/>
          <w:sz w:val="22"/>
          <w:szCs w:val="22"/>
        </w:rPr>
      </w:pPr>
    </w:p>
    <w:p w14:paraId="1BCE8461" w14:textId="4FC10432" w:rsidR="00727EA4" w:rsidRPr="005B0864" w:rsidRDefault="00516B15" w:rsidP="005B0864">
      <w:pPr>
        <w:pStyle w:val="Tekstpodstawowy"/>
        <w:jc w:val="both"/>
        <w:rPr>
          <w:rFonts w:asciiTheme="minorHAnsi" w:hAnsiTheme="minorHAnsi" w:cstheme="minorHAnsi"/>
          <w:b/>
          <w:bCs/>
          <w:sz w:val="22"/>
          <w:szCs w:val="22"/>
        </w:rPr>
      </w:pPr>
      <w:r w:rsidRPr="005B0864">
        <w:rPr>
          <w:rFonts w:asciiTheme="minorHAnsi" w:hAnsiTheme="minorHAnsi" w:cstheme="minorHAnsi"/>
          <w:sz w:val="22"/>
          <w:szCs w:val="22"/>
        </w:rPr>
        <w:t xml:space="preserve">zwanym dalej </w:t>
      </w:r>
      <w:r w:rsidR="00727EA4" w:rsidRPr="005B0864">
        <w:rPr>
          <w:rFonts w:asciiTheme="minorHAnsi" w:hAnsiTheme="minorHAnsi" w:cstheme="minorHAnsi"/>
          <w:b/>
          <w:bCs/>
          <w:sz w:val="22"/>
          <w:szCs w:val="22"/>
        </w:rPr>
        <w:t>Wykonawcą</w:t>
      </w:r>
      <w:r w:rsidRPr="005B0864">
        <w:rPr>
          <w:rFonts w:asciiTheme="minorHAnsi" w:hAnsiTheme="minorHAnsi" w:cstheme="minorHAnsi"/>
          <w:b/>
          <w:bCs/>
          <w:sz w:val="22"/>
          <w:szCs w:val="22"/>
        </w:rPr>
        <w:t xml:space="preserve">, </w:t>
      </w:r>
      <w:r w:rsidR="00727EA4" w:rsidRPr="005B0864">
        <w:rPr>
          <w:rFonts w:asciiTheme="minorHAnsi" w:hAnsiTheme="minorHAnsi" w:cstheme="minorHAnsi"/>
          <w:b/>
          <w:bCs/>
          <w:sz w:val="22"/>
          <w:szCs w:val="22"/>
        </w:rPr>
        <w:t xml:space="preserve"> </w:t>
      </w:r>
      <w:r w:rsidR="00727EA4" w:rsidRPr="005B0864">
        <w:rPr>
          <w:rFonts w:asciiTheme="minorHAnsi" w:hAnsiTheme="minorHAnsi" w:cstheme="minorHAnsi"/>
          <w:sz w:val="22"/>
          <w:szCs w:val="22"/>
        </w:rPr>
        <w:t>zwanymi dalej łącznie „</w:t>
      </w:r>
      <w:r w:rsidR="00727EA4" w:rsidRPr="005B0864">
        <w:rPr>
          <w:rFonts w:asciiTheme="minorHAnsi" w:hAnsiTheme="minorHAnsi" w:cstheme="minorHAnsi"/>
          <w:b/>
          <w:sz w:val="22"/>
          <w:szCs w:val="22"/>
        </w:rPr>
        <w:t>Stronami</w:t>
      </w:r>
      <w:r w:rsidR="00727EA4" w:rsidRPr="005B0864">
        <w:rPr>
          <w:rFonts w:asciiTheme="minorHAnsi" w:hAnsiTheme="minorHAnsi" w:cstheme="minorHAnsi"/>
          <w:sz w:val="22"/>
          <w:szCs w:val="22"/>
        </w:rPr>
        <w:t>”</w:t>
      </w:r>
    </w:p>
    <w:p w14:paraId="74305BA7" w14:textId="40A9A27A" w:rsidR="00516B15"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została zawarta umowa o następującej treści :</w:t>
      </w:r>
    </w:p>
    <w:p w14:paraId="7E38F92B" w14:textId="77777777" w:rsidR="00516B15" w:rsidRDefault="00516B15" w:rsidP="005B0864">
      <w:pPr>
        <w:pStyle w:val="Tekstpodstawowy"/>
        <w:jc w:val="both"/>
        <w:rPr>
          <w:rFonts w:asciiTheme="minorHAnsi" w:hAnsiTheme="minorHAnsi" w:cstheme="minorHAnsi"/>
          <w:sz w:val="22"/>
          <w:szCs w:val="22"/>
        </w:rPr>
      </w:pPr>
    </w:p>
    <w:p w14:paraId="40A7875A" w14:textId="77777777" w:rsidR="004A4E89" w:rsidRPr="005B0864" w:rsidRDefault="004A4E89" w:rsidP="005B0864">
      <w:pPr>
        <w:pStyle w:val="Tekstpodstawowy"/>
        <w:jc w:val="both"/>
        <w:rPr>
          <w:rFonts w:asciiTheme="minorHAnsi" w:hAnsiTheme="minorHAnsi" w:cstheme="minorHAnsi"/>
          <w:sz w:val="22"/>
          <w:szCs w:val="22"/>
        </w:rPr>
      </w:pPr>
    </w:p>
    <w:p w14:paraId="46D4EFEA" w14:textId="7A830F79" w:rsidR="00516B15" w:rsidRPr="00B17799" w:rsidRDefault="00516B15" w:rsidP="00B1779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1. Przedmiot Umowy</w:t>
      </w:r>
    </w:p>
    <w:p w14:paraId="704A18E1" w14:textId="50AA9135" w:rsidR="00AF27CC" w:rsidRPr="005B0864" w:rsidRDefault="00516B15" w:rsidP="00DD4617">
      <w:pPr>
        <w:pStyle w:val="Tekstpodstawowy"/>
        <w:numPr>
          <w:ilvl w:val="0"/>
          <w:numId w:val="3"/>
        </w:numPr>
        <w:jc w:val="both"/>
        <w:rPr>
          <w:rFonts w:asciiTheme="minorHAnsi" w:hAnsiTheme="minorHAnsi" w:cstheme="minorHAnsi"/>
          <w:sz w:val="22"/>
          <w:szCs w:val="22"/>
        </w:rPr>
      </w:pPr>
      <w:r w:rsidRPr="005B0864">
        <w:rPr>
          <w:rFonts w:asciiTheme="minorHAnsi" w:hAnsiTheme="minorHAnsi" w:cstheme="minorHAnsi"/>
          <w:sz w:val="22"/>
          <w:szCs w:val="22"/>
        </w:rPr>
        <w:t xml:space="preserve">Przedmiotem niniejszej Umowy jest </w:t>
      </w:r>
      <w:r w:rsidR="009C0E48" w:rsidRPr="005B0864">
        <w:rPr>
          <w:rFonts w:asciiTheme="minorHAnsi" w:hAnsiTheme="minorHAnsi" w:cstheme="minorHAnsi"/>
          <w:sz w:val="22"/>
          <w:szCs w:val="22"/>
        </w:rPr>
        <w:t xml:space="preserve">dostarczenie oprogramowania dla zadania: </w:t>
      </w:r>
      <w:r w:rsidR="00AF27CC" w:rsidRPr="005B0864">
        <w:rPr>
          <w:rFonts w:asciiTheme="minorHAnsi" w:hAnsiTheme="minorHAnsi" w:cstheme="minorHAnsi"/>
          <w:b/>
          <w:bCs/>
          <w:sz w:val="22"/>
          <w:szCs w:val="22"/>
        </w:rPr>
        <w:t>O</w:t>
      </w:r>
      <w:r w:rsidR="00AF27CC" w:rsidRPr="005B0864">
        <w:rPr>
          <w:rFonts w:asciiTheme="minorHAnsi" w:hAnsiTheme="minorHAnsi" w:cstheme="minorHAnsi"/>
          <w:b/>
          <w:bCs/>
          <w:sz w:val="22"/>
          <w:szCs w:val="22"/>
          <w:lang w:eastAsia="pl-PL"/>
        </w:rPr>
        <w:t>programowanie służące cyberbezpieczeństwu sieci ciepłowniczych zgodne z wymogami dyrektywy NIS2, krajowych polityk cyberbezpieczeństwa (np. KSC, KRI) oraz dobrych praktyk w zakresie ochrony infrastruktury krytycznej</w:t>
      </w:r>
      <w:r w:rsidR="00D76FDD" w:rsidRPr="005B0864">
        <w:rPr>
          <w:rFonts w:asciiTheme="minorHAnsi" w:hAnsiTheme="minorHAnsi" w:cstheme="minorHAnsi"/>
          <w:sz w:val="22"/>
          <w:szCs w:val="22"/>
          <w:lang w:eastAsia="pl-PL"/>
        </w:rPr>
        <w:t xml:space="preserve"> wraz z serwerem, Switchem</w:t>
      </w:r>
      <w:r w:rsidR="002C3997" w:rsidRPr="005B0864">
        <w:rPr>
          <w:rFonts w:asciiTheme="minorHAnsi" w:hAnsiTheme="minorHAnsi" w:cstheme="minorHAnsi"/>
          <w:sz w:val="22"/>
          <w:szCs w:val="22"/>
          <w:lang w:eastAsia="pl-PL"/>
        </w:rPr>
        <w:t xml:space="preserve"> (przełącznikiem)</w:t>
      </w:r>
      <w:r w:rsidR="00D76FDD" w:rsidRPr="005B0864">
        <w:rPr>
          <w:rFonts w:asciiTheme="minorHAnsi" w:hAnsiTheme="minorHAnsi" w:cstheme="minorHAnsi"/>
          <w:sz w:val="22"/>
          <w:szCs w:val="22"/>
          <w:lang w:eastAsia="pl-PL"/>
        </w:rPr>
        <w:t>, zasilaczem UPS, laptopem, monitorem</w:t>
      </w:r>
      <w:r w:rsidR="00AF27CC" w:rsidRPr="005B0864">
        <w:rPr>
          <w:rFonts w:asciiTheme="minorHAnsi" w:hAnsiTheme="minorHAnsi" w:cstheme="minorHAnsi"/>
          <w:b/>
          <w:bCs/>
          <w:sz w:val="22"/>
          <w:szCs w:val="22"/>
          <w:lang w:eastAsia="pl-PL"/>
        </w:rPr>
        <w:t xml:space="preserve"> </w:t>
      </w:r>
      <w:r w:rsidR="00AF27CC" w:rsidRPr="005B0864">
        <w:rPr>
          <w:rFonts w:asciiTheme="minorHAnsi" w:hAnsiTheme="minorHAnsi" w:cstheme="minorHAnsi"/>
          <w:sz w:val="22"/>
          <w:szCs w:val="22"/>
          <w:lang w:eastAsia="pl-PL"/>
        </w:rPr>
        <w:t>zgodnie z opisem przedmiotu zamówienia stanowiącym załącznik do SIWZ.</w:t>
      </w:r>
    </w:p>
    <w:p w14:paraId="64958D0C" w14:textId="77777777" w:rsidR="00E378F6" w:rsidRPr="005B0864" w:rsidRDefault="00E378F6" w:rsidP="00DD4617">
      <w:pPr>
        <w:pStyle w:val="Tekstpodstawowy"/>
        <w:numPr>
          <w:ilvl w:val="0"/>
          <w:numId w:val="3"/>
        </w:numPr>
        <w:jc w:val="both"/>
        <w:rPr>
          <w:rFonts w:asciiTheme="minorHAnsi" w:hAnsiTheme="minorHAnsi" w:cstheme="minorHAnsi"/>
          <w:sz w:val="22"/>
          <w:szCs w:val="22"/>
        </w:rPr>
      </w:pPr>
      <w:r w:rsidRPr="005B0864">
        <w:rPr>
          <w:rFonts w:asciiTheme="minorHAnsi" w:hAnsiTheme="minorHAnsi" w:cstheme="minorHAnsi"/>
          <w:sz w:val="22"/>
          <w:szCs w:val="22"/>
        </w:rPr>
        <w:t>Wdrożenie Systemu obejmuje:</w:t>
      </w:r>
    </w:p>
    <w:p w14:paraId="6470C32A" w14:textId="30D50DFD" w:rsidR="009C0E48" w:rsidRPr="005B0864" w:rsidRDefault="009C0E48"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dostarczenie</w:t>
      </w:r>
      <w:r w:rsidR="002C3997" w:rsidRPr="005B0864">
        <w:rPr>
          <w:rFonts w:asciiTheme="minorHAnsi" w:hAnsiTheme="minorHAnsi" w:cstheme="minorHAnsi"/>
          <w:sz w:val="22"/>
          <w:szCs w:val="22"/>
        </w:rPr>
        <w:t>,</w:t>
      </w:r>
      <w:r w:rsidRPr="005B0864">
        <w:rPr>
          <w:rFonts w:asciiTheme="minorHAnsi" w:hAnsiTheme="minorHAnsi" w:cstheme="minorHAnsi"/>
          <w:sz w:val="22"/>
          <w:szCs w:val="22"/>
        </w:rPr>
        <w:t xml:space="preserve"> instalacja </w:t>
      </w:r>
      <w:r w:rsidR="002C3997" w:rsidRPr="005B0864">
        <w:rPr>
          <w:rFonts w:asciiTheme="minorHAnsi" w:hAnsiTheme="minorHAnsi" w:cstheme="minorHAnsi"/>
          <w:sz w:val="22"/>
          <w:szCs w:val="22"/>
        </w:rPr>
        <w:t xml:space="preserve">i konfiguracja </w:t>
      </w:r>
      <w:r w:rsidRPr="005B0864">
        <w:rPr>
          <w:rFonts w:asciiTheme="minorHAnsi" w:hAnsiTheme="minorHAnsi" w:cstheme="minorHAnsi"/>
          <w:sz w:val="22"/>
          <w:szCs w:val="22"/>
        </w:rPr>
        <w:t>serwera</w:t>
      </w:r>
      <w:r w:rsidR="00D76FDD" w:rsidRPr="005B0864">
        <w:rPr>
          <w:rFonts w:asciiTheme="minorHAnsi" w:hAnsiTheme="minorHAnsi" w:cstheme="minorHAnsi"/>
          <w:sz w:val="22"/>
          <w:szCs w:val="22"/>
        </w:rPr>
        <w:t>;</w:t>
      </w:r>
    </w:p>
    <w:p w14:paraId="406DC4A2" w14:textId="6BBE6950" w:rsidR="009C0E48" w:rsidRPr="005B0864" w:rsidRDefault="009C0E48"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 xml:space="preserve">dostarczenie i konfiguracja w sieci Odbiorcy przełącznika </w:t>
      </w:r>
      <w:r w:rsidR="00D76FDD" w:rsidRPr="005B0864">
        <w:rPr>
          <w:rFonts w:asciiTheme="minorHAnsi" w:hAnsiTheme="minorHAnsi" w:cstheme="minorHAnsi"/>
          <w:sz w:val="22"/>
          <w:szCs w:val="22"/>
        </w:rPr>
        <w:t>S</w:t>
      </w:r>
      <w:r w:rsidRPr="005B0864">
        <w:rPr>
          <w:rFonts w:asciiTheme="minorHAnsi" w:hAnsiTheme="minorHAnsi" w:cstheme="minorHAnsi"/>
          <w:sz w:val="22"/>
          <w:szCs w:val="22"/>
        </w:rPr>
        <w:t>witch</w:t>
      </w:r>
      <w:r w:rsidR="00D76FDD" w:rsidRPr="005B0864">
        <w:rPr>
          <w:rFonts w:asciiTheme="minorHAnsi" w:hAnsiTheme="minorHAnsi" w:cstheme="minorHAnsi"/>
          <w:sz w:val="22"/>
          <w:szCs w:val="22"/>
        </w:rPr>
        <w:t>;</w:t>
      </w:r>
    </w:p>
    <w:p w14:paraId="7C0655C1" w14:textId="26D0983D" w:rsidR="00D76FDD" w:rsidRPr="005B0864" w:rsidRDefault="00D76FDD"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dostarczenie zasilacza awaryjnego UPS;</w:t>
      </w:r>
    </w:p>
    <w:p w14:paraId="1439B827" w14:textId="07466745" w:rsidR="00D76FDD" w:rsidRPr="005B0864" w:rsidRDefault="00D76FDD"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dostarczenie laptopa;</w:t>
      </w:r>
    </w:p>
    <w:p w14:paraId="4ED9F959" w14:textId="32F4638F" w:rsidR="00D76FDD" w:rsidRPr="005B0864" w:rsidRDefault="00D76FDD"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dostarczenie monitora;</w:t>
      </w:r>
    </w:p>
    <w:p w14:paraId="51DF8B3A" w14:textId="56BDCDD7" w:rsidR="009C0E48" w:rsidRPr="005B0864" w:rsidRDefault="00D76FDD"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 xml:space="preserve">dostarczenie i </w:t>
      </w:r>
      <w:r w:rsidR="009C0E48" w:rsidRPr="005B0864">
        <w:rPr>
          <w:rFonts w:asciiTheme="minorHAnsi" w:hAnsiTheme="minorHAnsi" w:cstheme="minorHAnsi"/>
          <w:sz w:val="22"/>
          <w:szCs w:val="22"/>
        </w:rPr>
        <w:t xml:space="preserve">instalacja </w:t>
      </w:r>
      <w:r w:rsidRPr="005B0864">
        <w:rPr>
          <w:rFonts w:asciiTheme="minorHAnsi" w:hAnsiTheme="minorHAnsi" w:cstheme="minorHAnsi"/>
          <w:sz w:val="22"/>
          <w:szCs w:val="22"/>
        </w:rPr>
        <w:t xml:space="preserve">zamówionego </w:t>
      </w:r>
      <w:r w:rsidR="009C0E48" w:rsidRPr="005B0864">
        <w:rPr>
          <w:rFonts w:asciiTheme="minorHAnsi" w:hAnsiTheme="minorHAnsi" w:cstheme="minorHAnsi"/>
          <w:sz w:val="22"/>
          <w:szCs w:val="22"/>
        </w:rPr>
        <w:t xml:space="preserve">Oprogramowania </w:t>
      </w:r>
      <w:r w:rsidRPr="005B0864">
        <w:rPr>
          <w:rFonts w:asciiTheme="minorHAnsi" w:hAnsiTheme="minorHAnsi" w:cstheme="minorHAnsi"/>
          <w:sz w:val="22"/>
          <w:szCs w:val="22"/>
        </w:rPr>
        <w:t>służącemu cyberbezpieczeństw</w:t>
      </w:r>
      <w:r w:rsidR="002C3997" w:rsidRPr="005B0864">
        <w:rPr>
          <w:rFonts w:asciiTheme="minorHAnsi" w:hAnsiTheme="minorHAnsi" w:cstheme="minorHAnsi"/>
          <w:sz w:val="22"/>
          <w:szCs w:val="22"/>
        </w:rPr>
        <w:t>u</w:t>
      </w:r>
      <w:r w:rsidRPr="005B0864">
        <w:rPr>
          <w:rFonts w:asciiTheme="minorHAnsi" w:hAnsiTheme="minorHAnsi" w:cstheme="minorHAnsi"/>
          <w:sz w:val="22"/>
          <w:szCs w:val="22"/>
        </w:rPr>
        <w:t xml:space="preserve"> sieci ciepłowniczych </w:t>
      </w:r>
      <w:r w:rsidR="009C0E48" w:rsidRPr="005B0864">
        <w:rPr>
          <w:rFonts w:asciiTheme="minorHAnsi" w:hAnsiTheme="minorHAnsi" w:cstheme="minorHAnsi"/>
          <w:sz w:val="22"/>
          <w:szCs w:val="22"/>
        </w:rPr>
        <w:t xml:space="preserve"> i skonfigurowanie dostępu dla zamówionych przez Odbiorcę składników systemu;</w:t>
      </w:r>
    </w:p>
    <w:p w14:paraId="07ED0904" w14:textId="593C601E" w:rsidR="009C0E48" w:rsidRPr="005B0864" w:rsidRDefault="009C0E48"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 xml:space="preserve">udzielenie przez Wykonawcę licencji na użytkowanie Oprogramowania w sposób </w:t>
      </w:r>
      <w:r w:rsidR="005B0864">
        <w:rPr>
          <w:rFonts w:asciiTheme="minorHAnsi" w:hAnsiTheme="minorHAnsi" w:cstheme="minorHAnsi"/>
          <w:sz w:val="22"/>
          <w:szCs w:val="22"/>
        </w:rPr>
        <w:br/>
      </w:r>
      <w:r w:rsidRPr="005B0864">
        <w:rPr>
          <w:rFonts w:asciiTheme="minorHAnsi" w:hAnsiTheme="minorHAnsi" w:cstheme="minorHAnsi"/>
          <w:sz w:val="22"/>
          <w:szCs w:val="22"/>
        </w:rPr>
        <w:t>i na warunkach określonych w § 2 umowy oraz w Ogólnych Warunkach Licencji i Gwarancji;</w:t>
      </w:r>
    </w:p>
    <w:p w14:paraId="2B7F82DF" w14:textId="77777777" w:rsidR="009C0E48" w:rsidRPr="005B0864" w:rsidRDefault="009C0E48"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wykonanie w ustalonym z Odbiorcą zakresie:</w:t>
      </w:r>
    </w:p>
    <w:p w14:paraId="1D03B2B8" w14:textId="77777777" w:rsidR="009C0E48" w:rsidRPr="005B0864" w:rsidRDefault="009C0E48" w:rsidP="00DD4617">
      <w:pPr>
        <w:pStyle w:val="Akapitzlist"/>
        <w:numPr>
          <w:ilvl w:val="0"/>
          <w:numId w:val="27"/>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lastRenderedPageBreak/>
        <w:t>personalizacji Oprogramowania;</w:t>
      </w:r>
    </w:p>
    <w:p w14:paraId="31EC0C7E" w14:textId="77777777" w:rsidR="009C0E48" w:rsidRPr="005B0864" w:rsidRDefault="009C0E48" w:rsidP="00DD4617">
      <w:pPr>
        <w:pStyle w:val="Akapitzlist"/>
        <w:numPr>
          <w:ilvl w:val="0"/>
          <w:numId w:val="27"/>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integracji Oprogramowania z istniejącymi systemami informatycznymi Odbiorcy;</w:t>
      </w:r>
    </w:p>
    <w:p w14:paraId="47A81AD6" w14:textId="4B77407B" w:rsidR="009C0E48" w:rsidRPr="005B0864" w:rsidRDefault="009C0E48"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świadczenie usług wsparcia technicznego (asysta wdrożeniowa) dla Oprogramowania</w:t>
      </w:r>
      <w:r w:rsidR="009F1528" w:rsidRPr="005B0864">
        <w:rPr>
          <w:rFonts w:asciiTheme="minorHAnsi" w:hAnsiTheme="minorHAnsi" w:cstheme="minorHAnsi"/>
          <w:sz w:val="22"/>
          <w:szCs w:val="22"/>
        </w:rPr>
        <w:t>,</w:t>
      </w:r>
    </w:p>
    <w:p w14:paraId="0F290690" w14:textId="3104CAA1" w:rsidR="00B82798" w:rsidRPr="00F6125B" w:rsidRDefault="009C0E48" w:rsidP="00DD4617">
      <w:pPr>
        <w:pStyle w:val="Akapitzlist"/>
        <w:numPr>
          <w:ilvl w:val="0"/>
          <w:numId w:val="26"/>
        </w:numPr>
        <w:suppressAutoHyphens w:val="0"/>
        <w:jc w:val="both"/>
        <w:rPr>
          <w:rFonts w:asciiTheme="minorHAnsi" w:hAnsiTheme="minorHAnsi" w:cstheme="minorHAnsi"/>
          <w:sz w:val="22"/>
          <w:szCs w:val="22"/>
        </w:rPr>
      </w:pPr>
      <w:r w:rsidRPr="005B0864">
        <w:rPr>
          <w:rFonts w:asciiTheme="minorHAnsi" w:hAnsiTheme="minorHAnsi" w:cstheme="minorHAnsi"/>
          <w:sz w:val="22"/>
          <w:szCs w:val="22"/>
        </w:rPr>
        <w:t>szkolenie personelu Odbiorcy z obsługi wdrożonego Oprogramowania w ustalonym wymiarze czasu po wykonaniu prac wdrożeniowych w danym etapie;</w:t>
      </w:r>
    </w:p>
    <w:p w14:paraId="2EAD854C" w14:textId="7B0A81BA" w:rsidR="009C0E48" w:rsidRPr="005B0864" w:rsidRDefault="00B82798" w:rsidP="00DD4617">
      <w:pPr>
        <w:pStyle w:val="Akapitzlist"/>
        <w:numPr>
          <w:ilvl w:val="0"/>
          <w:numId w:val="3"/>
        </w:numPr>
        <w:suppressAutoHyphens w:val="0"/>
        <w:jc w:val="both"/>
        <w:rPr>
          <w:rFonts w:asciiTheme="minorHAnsi" w:hAnsiTheme="minorHAnsi" w:cstheme="minorHAnsi"/>
          <w:sz w:val="22"/>
          <w:szCs w:val="22"/>
        </w:rPr>
      </w:pPr>
      <w:r w:rsidRPr="00F6125B">
        <w:rPr>
          <w:rFonts w:asciiTheme="minorHAnsi" w:hAnsiTheme="minorHAnsi" w:cstheme="minorHAnsi"/>
          <w:sz w:val="22"/>
          <w:szCs w:val="22"/>
        </w:rPr>
        <w:t xml:space="preserve">Szczegółowy zakres czynności opisanych w ust. 1 precyzują dokumenty składające się na </w:t>
      </w:r>
      <w:r w:rsidR="004A4361">
        <w:rPr>
          <w:rFonts w:asciiTheme="minorHAnsi" w:hAnsiTheme="minorHAnsi" w:cstheme="minorHAnsi"/>
          <w:sz w:val="22"/>
          <w:szCs w:val="22"/>
        </w:rPr>
        <w:br/>
      </w:r>
      <w:r w:rsidRPr="00F6125B">
        <w:rPr>
          <w:rFonts w:asciiTheme="minorHAnsi" w:hAnsiTheme="minorHAnsi" w:cstheme="minorHAnsi"/>
          <w:b/>
          <w:sz w:val="22"/>
          <w:szCs w:val="22"/>
        </w:rPr>
        <w:t>Załącznik nr 1</w:t>
      </w:r>
      <w:r w:rsidRPr="00F6125B">
        <w:rPr>
          <w:rFonts w:asciiTheme="minorHAnsi" w:hAnsiTheme="minorHAnsi" w:cstheme="minorHAnsi"/>
          <w:sz w:val="22"/>
          <w:szCs w:val="22"/>
        </w:rPr>
        <w:t xml:space="preserve"> do umowy („</w:t>
      </w:r>
      <w:r w:rsidRPr="00F6125B">
        <w:rPr>
          <w:rFonts w:asciiTheme="minorHAnsi" w:hAnsiTheme="minorHAnsi" w:cstheme="minorHAnsi"/>
          <w:b/>
          <w:sz w:val="22"/>
          <w:szCs w:val="22"/>
        </w:rPr>
        <w:t>Zakres Prac</w:t>
      </w:r>
      <w:r w:rsidRPr="00F6125B">
        <w:rPr>
          <w:rFonts w:asciiTheme="minorHAnsi" w:hAnsiTheme="minorHAnsi" w:cstheme="minorHAnsi"/>
          <w:bCs/>
          <w:sz w:val="22"/>
          <w:szCs w:val="22"/>
        </w:rPr>
        <w:t>”</w:t>
      </w:r>
      <w:r w:rsidRPr="00F6125B">
        <w:rPr>
          <w:rFonts w:asciiTheme="minorHAnsi" w:hAnsiTheme="minorHAnsi" w:cstheme="minorHAnsi"/>
          <w:sz w:val="22"/>
          <w:szCs w:val="22"/>
        </w:rPr>
        <w:t>)</w:t>
      </w:r>
      <w:r w:rsidR="00F6125B">
        <w:rPr>
          <w:rFonts w:asciiTheme="minorHAnsi" w:hAnsiTheme="minorHAnsi" w:cstheme="minorHAnsi"/>
          <w:sz w:val="22"/>
          <w:szCs w:val="22"/>
        </w:rPr>
        <w:t xml:space="preserve">. </w:t>
      </w:r>
      <w:r w:rsidRPr="00F6125B">
        <w:rPr>
          <w:rFonts w:asciiTheme="minorHAnsi" w:hAnsiTheme="minorHAnsi" w:cstheme="minorHAnsi"/>
          <w:sz w:val="22"/>
          <w:szCs w:val="22"/>
        </w:rPr>
        <w:t>Dla</w:t>
      </w:r>
      <w:r w:rsidRPr="005B0864">
        <w:rPr>
          <w:rFonts w:asciiTheme="minorHAnsi" w:hAnsiTheme="minorHAnsi" w:cstheme="minorHAnsi"/>
          <w:sz w:val="22"/>
          <w:szCs w:val="22"/>
        </w:rPr>
        <w:t xml:space="preserve"> uniknięcia wątpliwości Strony wskazują, że z uwagi na specyfikę przedmiotu umowy ustalony zakres prac może podlegać modyfikacjom wynikającym </w:t>
      </w:r>
      <w:r w:rsidR="004A4361">
        <w:rPr>
          <w:rFonts w:asciiTheme="minorHAnsi" w:hAnsiTheme="minorHAnsi" w:cstheme="minorHAnsi"/>
          <w:sz w:val="22"/>
          <w:szCs w:val="22"/>
        </w:rPr>
        <w:br/>
      </w:r>
      <w:r w:rsidRPr="005B0864">
        <w:rPr>
          <w:rFonts w:asciiTheme="minorHAnsi" w:hAnsiTheme="minorHAnsi" w:cstheme="minorHAnsi"/>
          <w:sz w:val="22"/>
          <w:szCs w:val="22"/>
        </w:rPr>
        <w:t>z ustaleń analizy przedwdrożeniowej lub ze zmiany potrzeb Odbiorcy w trakcie realizacji umowy.</w:t>
      </w:r>
    </w:p>
    <w:p w14:paraId="26661583" w14:textId="64F4AA4F" w:rsidR="0038521F" w:rsidRPr="005B0864" w:rsidRDefault="0038521F" w:rsidP="00DD4617">
      <w:pPr>
        <w:pStyle w:val="Tekstpodstawowy"/>
        <w:numPr>
          <w:ilvl w:val="0"/>
          <w:numId w:val="3"/>
        </w:numPr>
        <w:jc w:val="both"/>
        <w:rPr>
          <w:rFonts w:asciiTheme="minorHAnsi" w:hAnsiTheme="minorHAnsi" w:cstheme="minorHAnsi"/>
          <w:sz w:val="22"/>
          <w:szCs w:val="22"/>
        </w:rPr>
      </w:pPr>
      <w:r w:rsidRPr="005B0864">
        <w:rPr>
          <w:rFonts w:asciiTheme="minorHAnsi" w:hAnsiTheme="minorHAnsi" w:cstheme="minorHAnsi"/>
          <w:sz w:val="22"/>
          <w:szCs w:val="22"/>
        </w:rPr>
        <w:t>Wykonawca zobowiązuje się wykonać przedmiot umowy z należytą starannością i przy zastosowaniu wiedzy inżynierskiej oraz w oparciu o aktualne normy i przepisy szczegółowe.</w:t>
      </w:r>
    </w:p>
    <w:p w14:paraId="72F3C63F" w14:textId="16AC0DE3" w:rsidR="0038521F" w:rsidRPr="005B0864" w:rsidRDefault="0038521F" w:rsidP="00DD4617">
      <w:pPr>
        <w:pStyle w:val="Tekstpodstawowy"/>
        <w:numPr>
          <w:ilvl w:val="0"/>
          <w:numId w:val="3"/>
        </w:numPr>
        <w:jc w:val="both"/>
        <w:rPr>
          <w:rFonts w:asciiTheme="minorHAnsi" w:hAnsiTheme="minorHAnsi" w:cstheme="minorHAnsi"/>
          <w:sz w:val="22"/>
          <w:szCs w:val="22"/>
        </w:rPr>
      </w:pPr>
      <w:r w:rsidRPr="005B0864">
        <w:rPr>
          <w:rFonts w:asciiTheme="minorHAnsi" w:hAnsiTheme="minorHAnsi" w:cstheme="minorHAnsi"/>
          <w:sz w:val="22"/>
          <w:szCs w:val="22"/>
        </w:rPr>
        <w:t>Szczegółowe Warunki Zamówienia wraz z załącznikami z uwzględnieniem wszelkich zmian oraz wyjaśnień udzielonych w odpowiedzi na pytania Wykonawców, które miały miejsce w toku postępowania poprzedzającego zawarcie Umowy, a także Oferta Wykonawcy stanowi integralną część Umowy. Jeżeli postanowienia Szczegółowych Warunków Zamówienia będą sprzeczne lub rozbieżna z niniejszą umową, wówczas pierwszeństwo mają postanowienia niniejszej Umowy.</w:t>
      </w:r>
    </w:p>
    <w:p w14:paraId="44FCD9B4" w14:textId="0D0960F7" w:rsidR="0038521F" w:rsidRPr="005B0864" w:rsidRDefault="0038521F" w:rsidP="00DD4617">
      <w:pPr>
        <w:pStyle w:val="Tekstpodstawowy"/>
        <w:numPr>
          <w:ilvl w:val="0"/>
          <w:numId w:val="3"/>
        </w:numPr>
        <w:jc w:val="both"/>
        <w:rPr>
          <w:rFonts w:asciiTheme="minorHAnsi" w:hAnsiTheme="minorHAnsi" w:cstheme="minorHAnsi"/>
          <w:sz w:val="22"/>
          <w:szCs w:val="22"/>
        </w:rPr>
      </w:pPr>
      <w:r w:rsidRPr="005B0864">
        <w:rPr>
          <w:rFonts w:asciiTheme="minorHAnsi" w:hAnsiTheme="minorHAnsi" w:cstheme="minorHAnsi"/>
          <w:sz w:val="22"/>
          <w:szCs w:val="22"/>
        </w:rPr>
        <w:t>Strony zgodnie potwierdzają, że podstawowym celem współpracy w ramach Umowy jest zapewnienie Zamawiającemu możliwości korzystania z Systemu realizującego wszystkie funkcje oraz parametry przewidziane Umową.</w:t>
      </w:r>
    </w:p>
    <w:p w14:paraId="3BC01653" w14:textId="0B38C095" w:rsidR="00516B15" w:rsidRPr="005B0864" w:rsidRDefault="00516B15" w:rsidP="00DD4617">
      <w:pPr>
        <w:pStyle w:val="Tekstpodstawowy"/>
        <w:numPr>
          <w:ilvl w:val="0"/>
          <w:numId w:val="3"/>
        </w:numPr>
        <w:jc w:val="both"/>
        <w:rPr>
          <w:rFonts w:asciiTheme="minorHAnsi" w:hAnsiTheme="minorHAnsi" w:cstheme="minorHAnsi"/>
          <w:sz w:val="22"/>
          <w:szCs w:val="22"/>
        </w:rPr>
      </w:pPr>
      <w:r w:rsidRPr="005B0864">
        <w:rPr>
          <w:rFonts w:asciiTheme="minorHAnsi" w:hAnsiTheme="minorHAnsi" w:cstheme="minorHAnsi"/>
          <w:sz w:val="22"/>
          <w:szCs w:val="22"/>
        </w:rPr>
        <w:t>Umowa zostaje zawarta na czas</w:t>
      </w:r>
      <w:r w:rsidR="003B3EE2" w:rsidRPr="005B0864">
        <w:rPr>
          <w:rFonts w:asciiTheme="minorHAnsi" w:hAnsiTheme="minorHAnsi" w:cstheme="minorHAnsi"/>
          <w:sz w:val="22"/>
          <w:szCs w:val="22"/>
        </w:rPr>
        <w:t xml:space="preserve"> określony</w:t>
      </w:r>
      <w:r w:rsidRPr="005B0864">
        <w:rPr>
          <w:rFonts w:asciiTheme="minorHAnsi" w:hAnsiTheme="minorHAnsi" w:cstheme="minorHAnsi"/>
          <w:sz w:val="22"/>
          <w:szCs w:val="22"/>
        </w:rPr>
        <w:t xml:space="preserve"> </w:t>
      </w:r>
      <w:r w:rsidRPr="005B0864">
        <w:rPr>
          <w:rFonts w:asciiTheme="minorHAnsi" w:hAnsiTheme="minorHAnsi" w:cstheme="minorHAnsi"/>
          <w:b/>
          <w:bCs/>
          <w:sz w:val="22"/>
          <w:szCs w:val="22"/>
        </w:rPr>
        <w:t xml:space="preserve">od </w:t>
      </w:r>
      <w:r w:rsidR="003B3EE2" w:rsidRPr="005B0864">
        <w:rPr>
          <w:rFonts w:asciiTheme="minorHAnsi" w:hAnsiTheme="minorHAnsi" w:cstheme="minorHAnsi"/>
          <w:b/>
          <w:bCs/>
          <w:sz w:val="22"/>
          <w:szCs w:val="22"/>
        </w:rPr>
        <w:t xml:space="preserve">1 </w:t>
      </w:r>
      <w:r w:rsidR="00AF27CC" w:rsidRPr="005B0864">
        <w:rPr>
          <w:rFonts w:asciiTheme="minorHAnsi" w:hAnsiTheme="minorHAnsi" w:cstheme="minorHAnsi"/>
          <w:b/>
          <w:bCs/>
          <w:sz w:val="22"/>
          <w:szCs w:val="22"/>
        </w:rPr>
        <w:t>grudnia</w:t>
      </w:r>
      <w:r w:rsidRPr="005B0864">
        <w:rPr>
          <w:rFonts w:asciiTheme="minorHAnsi" w:hAnsiTheme="minorHAnsi" w:cstheme="minorHAnsi"/>
          <w:b/>
          <w:bCs/>
          <w:sz w:val="22"/>
          <w:szCs w:val="22"/>
        </w:rPr>
        <w:t xml:space="preserve"> 20</w:t>
      </w:r>
      <w:r w:rsidR="00F61B79" w:rsidRPr="005B0864">
        <w:rPr>
          <w:rFonts w:asciiTheme="minorHAnsi" w:hAnsiTheme="minorHAnsi" w:cstheme="minorHAnsi"/>
          <w:b/>
          <w:bCs/>
          <w:sz w:val="22"/>
          <w:szCs w:val="22"/>
        </w:rPr>
        <w:t>2</w:t>
      </w:r>
      <w:r w:rsidR="00D70289" w:rsidRPr="005B0864">
        <w:rPr>
          <w:rFonts w:asciiTheme="minorHAnsi" w:hAnsiTheme="minorHAnsi" w:cstheme="minorHAnsi"/>
          <w:b/>
          <w:bCs/>
          <w:sz w:val="22"/>
          <w:szCs w:val="22"/>
        </w:rPr>
        <w:t>5</w:t>
      </w:r>
      <w:r w:rsidRPr="005B0864">
        <w:rPr>
          <w:rFonts w:asciiTheme="minorHAnsi" w:hAnsiTheme="minorHAnsi" w:cstheme="minorHAnsi"/>
          <w:b/>
          <w:bCs/>
          <w:sz w:val="22"/>
          <w:szCs w:val="22"/>
        </w:rPr>
        <w:t xml:space="preserve"> roku do </w:t>
      </w:r>
      <w:r w:rsidR="008B0905" w:rsidRPr="005B0864">
        <w:rPr>
          <w:rFonts w:asciiTheme="minorHAnsi" w:hAnsiTheme="minorHAnsi" w:cstheme="minorHAnsi"/>
          <w:b/>
          <w:bCs/>
          <w:sz w:val="22"/>
          <w:szCs w:val="22"/>
        </w:rPr>
        <w:t>2</w:t>
      </w:r>
      <w:r w:rsidR="00AF27CC" w:rsidRPr="005B0864">
        <w:rPr>
          <w:rFonts w:asciiTheme="minorHAnsi" w:hAnsiTheme="minorHAnsi" w:cstheme="minorHAnsi"/>
          <w:b/>
          <w:bCs/>
          <w:sz w:val="22"/>
          <w:szCs w:val="22"/>
        </w:rPr>
        <w:t>7</w:t>
      </w:r>
      <w:r w:rsidRPr="005B0864">
        <w:rPr>
          <w:rFonts w:asciiTheme="minorHAnsi" w:hAnsiTheme="minorHAnsi" w:cstheme="minorHAnsi"/>
          <w:b/>
          <w:bCs/>
          <w:sz w:val="22"/>
          <w:szCs w:val="22"/>
        </w:rPr>
        <w:t xml:space="preserve"> </w:t>
      </w:r>
      <w:r w:rsidR="00AF27CC" w:rsidRPr="005B0864">
        <w:rPr>
          <w:rFonts w:asciiTheme="minorHAnsi" w:hAnsiTheme="minorHAnsi" w:cstheme="minorHAnsi"/>
          <w:b/>
          <w:bCs/>
          <w:sz w:val="22"/>
          <w:szCs w:val="22"/>
        </w:rPr>
        <w:t>lutego</w:t>
      </w:r>
      <w:r w:rsidRPr="005B0864">
        <w:rPr>
          <w:rFonts w:asciiTheme="minorHAnsi" w:hAnsiTheme="minorHAnsi" w:cstheme="minorHAnsi"/>
          <w:b/>
          <w:bCs/>
          <w:sz w:val="22"/>
          <w:szCs w:val="22"/>
        </w:rPr>
        <w:t xml:space="preserve"> 20</w:t>
      </w:r>
      <w:r w:rsidR="00AF27CC" w:rsidRPr="005B0864">
        <w:rPr>
          <w:rFonts w:asciiTheme="minorHAnsi" w:hAnsiTheme="minorHAnsi" w:cstheme="minorHAnsi"/>
          <w:b/>
          <w:bCs/>
          <w:sz w:val="22"/>
          <w:szCs w:val="22"/>
        </w:rPr>
        <w:t>27</w:t>
      </w:r>
      <w:r w:rsidRPr="005B0864">
        <w:rPr>
          <w:rFonts w:asciiTheme="minorHAnsi" w:hAnsiTheme="minorHAnsi" w:cstheme="minorHAnsi"/>
          <w:b/>
          <w:bCs/>
          <w:sz w:val="22"/>
          <w:szCs w:val="22"/>
        </w:rPr>
        <w:t xml:space="preserve"> roku.</w:t>
      </w:r>
    </w:p>
    <w:p w14:paraId="7228EFA7" w14:textId="77777777" w:rsidR="00516B15" w:rsidRPr="005B0864" w:rsidRDefault="00516B15" w:rsidP="005B0864">
      <w:pPr>
        <w:pStyle w:val="Tekstpodstawowy"/>
        <w:jc w:val="both"/>
        <w:rPr>
          <w:rFonts w:asciiTheme="minorHAnsi" w:hAnsiTheme="minorHAnsi" w:cstheme="minorHAnsi"/>
          <w:sz w:val="22"/>
          <w:szCs w:val="22"/>
        </w:rPr>
      </w:pPr>
    </w:p>
    <w:p w14:paraId="277EBDB3" w14:textId="57976A38" w:rsidR="00516B15" w:rsidRPr="005B0864" w:rsidRDefault="00516B15" w:rsidP="000742A7">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2. </w:t>
      </w:r>
      <w:r w:rsidR="00B82798" w:rsidRPr="005B0864">
        <w:rPr>
          <w:rFonts w:asciiTheme="minorHAnsi" w:hAnsiTheme="minorHAnsi" w:cstheme="minorHAnsi"/>
          <w:b/>
          <w:bCs/>
          <w:sz w:val="22"/>
          <w:szCs w:val="22"/>
        </w:rPr>
        <w:t>Licencje – prawa autorskie majątkowe</w:t>
      </w:r>
    </w:p>
    <w:p w14:paraId="0AF8AB28" w14:textId="77777777" w:rsidR="003B7580" w:rsidRPr="005B0864" w:rsidRDefault="003B7580" w:rsidP="00DD4617">
      <w:pPr>
        <w:pStyle w:val="Tekstpodstawowy"/>
        <w:numPr>
          <w:ilvl w:val="3"/>
          <w:numId w:val="6"/>
        </w:numPr>
        <w:ind w:left="284" w:hanging="284"/>
        <w:jc w:val="both"/>
        <w:rPr>
          <w:rFonts w:asciiTheme="minorHAnsi" w:hAnsiTheme="minorHAnsi" w:cstheme="minorHAnsi"/>
          <w:bCs/>
          <w:sz w:val="22"/>
          <w:szCs w:val="22"/>
        </w:rPr>
      </w:pPr>
      <w:r w:rsidRPr="005B0864">
        <w:rPr>
          <w:rFonts w:asciiTheme="minorHAnsi" w:hAnsiTheme="minorHAnsi" w:cstheme="minorHAnsi"/>
          <w:bCs/>
          <w:sz w:val="22"/>
          <w:szCs w:val="22"/>
        </w:rPr>
        <w:t>Oprogramowanie dostarczone przez Wykonawcę na podstawie niniejszej umowy stanowi przedmiot wyłącznych praw autorskich Wykonawcy,</w:t>
      </w:r>
    </w:p>
    <w:p w14:paraId="00CAC7A5" w14:textId="77777777"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Odbiorcy przysługuje prawo korzystania z Oprogramowania na zasadzie licencji,</w:t>
      </w:r>
    </w:p>
    <w:p w14:paraId="7E59BB90" w14:textId="3F6C1F7E"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 xml:space="preserve">W związku z realizacją w ramach przedmiotu Umowy dokumentacji mogącej stanowić utwór                                 w rozumieniu ustawy z dnia 4 lutego 1994 r. o prawie autorskim i prawach pokrewnych,  Wykonawca będzie posiadał wyłączne, nieograniczone i nieobciążone prawami i roszczeniami osób trzecich autorskie prawa majątkowe do dokumentacji (dalej „Utwór/Utwory”), sporządzonej przez Wykonawcę i przenosi na Zleceniodawcę majątkowe prawa autorskie do Utworów wraz </w:t>
      </w:r>
      <w:r w:rsidR="004A4361">
        <w:rPr>
          <w:rFonts w:asciiTheme="minorHAnsi" w:hAnsiTheme="minorHAnsi" w:cstheme="minorHAnsi"/>
          <w:sz w:val="22"/>
          <w:szCs w:val="22"/>
        </w:rPr>
        <w:br/>
      </w:r>
      <w:r w:rsidRPr="005B0864">
        <w:rPr>
          <w:rFonts w:asciiTheme="minorHAnsi" w:hAnsiTheme="minorHAnsi" w:cstheme="minorHAnsi"/>
          <w:sz w:val="22"/>
          <w:szCs w:val="22"/>
        </w:rPr>
        <w:t xml:space="preserve">z zezwoleniem na wyłączne wykonywanie praw zależnych do Utworów wraz z prawem dokonywania w nich zmian bez możliwości ich późniejszego kwestionowania przez Wykonawcę, w zakresie nieograniczonego terytorialnie i czasowo korzystania i rozporządzania przez Zleceniodawcę, w dowolny sposób, oraz przenosi prawo własności egzemplarzy tych Utworów </w:t>
      </w:r>
      <w:r w:rsidR="003B3EE2" w:rsidRPr="005B0864">
        <w:rPr>
          <w:rFonts w:asciiTheme="minorHAnsi" w:hAnsiTheme="minorHAnsi" w:cstheme="minorHAnsi"/>
          <w:sz w:val="22"/>
          <w:szCs w:val="22"/>
        </w:rPr>
        <w:br/>
      </w:r>
      <w:r w:rsidRPr="005B0864">
        <w:rPr>
          <w:rFonts w:asciiTheme="minorHAnsi" w:hAnsiTheme="minorHAnsi" w:cstheme="minorHAnsi"/>
          <w:sz w:val="22"/>
          <w:szCs w:val="22"/>
        </w:rPr>
        <w:t xml:space="preserve">i nośników, na których zostały one utrwalone w dniu odbioru dokumentacji lub jej części, </w:t>
      </w:r>
      <w:r w:rsidR="003B3EE2" w:rsidRPr="005B0864">
        <w:rPr>
          <w:rFonts w:asciiTheme="minorHAnsi" w:hAnsiTheme="minorHAnsi" w:cstheme="minorHAnsi"/>
          <w:sz w:val="22"/>
          <w:szCs w:val="22"/>
        </w:rPr>
        <w:br/>
      </w:r>
      <w:r w:rsidRPr="005B0864">
        <w:rPr>
          <w:rFonts w:asciiTheme="minorHAnsi" w:hAnsiTheme="minorHAnsi" w:cstheme="minorHAnsi"/>
          <w:sz w:val="22"/>
          <w:szCs w:val="22"/>
        </w:rPr>
        <w:t xml:space="preserve">w najszerszym możliwym zakresie, na wszystkich znanych polach eksploatacji, w tym </w:t>
      </w:r>
      <w:r w:rsidR="003B3EE2" w:rsidRPr="005B0864">
        <w:rPr>
          <w:rFonts w:asciiTheme="minorHAnsi" w:hAnsiTheme="minorHAnsi" w:cstheme="minorHAnsi"/>
          <w:sz w:val="22"/>
          <w:szCs w:val="22"/>
        </w:rPr>
        <w:br/>
      </w:r>
      <w:r w:rsidRPr="005B0864">
        <w:rPr>
          <w:rFonts w:asciiTheme="minorHAnsi" w:hAnsiTheme="minorHAnsi" w:cstheme="minorHAnsi"/>
          <w:sz w:val="22"/>
          <w:szCs w:val="22"/>
        </w:rPr>
        <w:t xml:space="preserve">w szczególności na wszystkich polach eksploatacji wskazanych w art. 50 ustawy z dnia 4 lutego 1994 r. o prawie autorskim i prawach pokrewnych oraz na następujących polach eksploatacji: </w:t>
      </w:r>
      <w:r w:rsidRPr="005B0864">
        <w:rPr>
          <w:rFonts w:asciiTheme="minorHAnsi" w:hAnsiTheme="minorHAnsi" w:cstheme="minorHAnsi"/>
          <w:sz w:val="22"/>
          <w:szCs w:val="22"/>
        </w:rPr>
        <w:br/>
        <w:t>wyłącznego używania i wykorzystania Utworów do realizacji inwestycji a także we wszelkiej działalności, w tym działalności projektowej, budowlanej, deweloperskiej, promocyjnej, reklamowej, informacyjnej i usługowej,</w:t>
      </w:r>
    </w:p>
    <w:p w14:paraId="537D6D1D" w14:textId="70388134"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wykorzystywania Utworów w procesie projektowym lub budowlanym</w:t>
      </w:r>
      <w:r w:rsidR="009B7150">
        <w:rPr>
          <w:rFonts w:asciiTheme="minorHAnsi" w:hAnsiTheme="minorHAnsi" w:cstheme="minorHAnsi"/>
          <w:sz w:val="22"/>
          <w:szCs w:val="22"/>
        </w:rPr>
        <w:t xml:space="preserve"> oraz w pozostałej działalności Odbiorcy, w tym w procesie eksploatacyjnym</w:t>
      </w:r>
      <w:r w:rsidRPr="005B0864">
        <w:rPr>
          <w:rFonts w:asciiTheme="minorHAnsi" w:hAnsiTheme="minorHAnsi" w:cstheme="minorHAnsi"/>
          <w:sz w:val="22"/>
          <w:szCs w:val="22"/>
        </w:rPr>
        <w:t>, urzeczywistnienia ich koncepcji poprzez opracowanie pełnej lub zmienionej dokumentacji projektowej na bazie Utworów oraz powielania Utworów i ich zmiany;</w:t>
      </w:r>
    </w:p>
    <w:p w14:paraId="0DCFC2D6"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wykorzystania poszczególnego Utworu w całości lub części przez projektantów lub wykonawców wykonujących kolejną dokumentację projektową i opracowania na podstawie oddzielnego zamówienia;</w:t>
      </w:r>
    </w:p>
    <w:p w14:paraId="76724249"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wytwarzania, utrwalania i zwielokrotniania egzemplarzy Utworów wszelkimi technikami, w tym techniką drukarską, reprograficzną, zapisu magnetycznego oraz techniką cyfrową, w szczególności poprzez dokonywanie zapisów na nośnikach informatycznych, w tym na nośnikach typu pendrive, oraz płytach CD, DVD, plikach cyfrowych, w tym mp3 i mp4, wykonywania odbitek;</w:t>
      </w:r>
    </w:p>
    <w:p w14:paraId="1865F3B7"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cyfryzacji, wprowadzania i zapisywania Utworów do pamięci komputera;</w:t>
      </w:r>
    </w:p>
    <w:p w14:paraId="1A437D70"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lastRenderedPageBreak/>
        <w:t>publicznego wykonywania, wystawiania i wyświetlania Utworów, w tym na wszelkich imprezach otwartych i zamkniętych, w tym publicznego udostępniania Utworów w taki sposób, aby każdy mógł mieć do nich dostęp w miejscu i czasie przez siebie wybranym;</w:t>
      </w:r>
    </w:p>
    <w:p w14:paraId="2A2FEFE1"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nadawania za pomocą wizji przewodowej, bezprzewodowej oraz za pośrednictwem satelity;</w:t>
      </w:r>
    </w:p>
    <w:p w14:paraId="0C125B71"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wydawania i rozpowszechniania, w tym przesyłania przez Internet;</w:t>
      </w:r>
    </w:p>
    <w:p w14:paraId="374AA337"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udostępniania podmiotom współpracującym, w tym odpowiednim jednostkom samorządu terytorialnego na terenie których realizowana będzie inwestycja;</w:t>
      </w:r>
    </w:p>
    <w:p w14:paraId="4564526B"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wprowadzania do pamięci komputerów i serwerów oraz umieszczania w sieci Internet                                       oraz w sieciach wewnętrznych typu Intranet;</w:t>
      </w:r>
    </w:p>
    <w:p w14:paraId="34BA99C1"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odtwarzania i reemitowania;</w:t>
      </w:r>
    </w:p>
    <w:p w14:paraId="75A95481"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używanie Utworów dla celów reklamy, promocji i marketingu, zwłaszcza w celu promowania działalności Zleceniodawcy;</w:t>
      </w:r>
    </w:p>
    <w:p w14:paraId="7C1BDF6E" w14:textId="77777777" w:rsidR="003B7580" w:rsidRPr="005B0864" w:rsidRDefault="003B7580" w:rsidP="00DD4617">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wprowadzania do obrotu, użyczenia, dzierżawy lub najmu oryginałów oraz innych egzemplarzy Utworów;</w:t>
      </w:r>
    </w:p>
    <w:p w14:paraId="3D03B101" w14:textId="2DB5A01C" w:rsidR="003B7580" w:rsidRPr="00B17799" w:rsidRDefault="003B7580" w:rsidP="00B17799">
      <w:pPr>
        <w:pStyle w:val="Tekstpodstawowy"/>
        <w:numPr>
          <w:ilvl w:val="0"/>
          <w:numId w:val="7"/>
        </w:numPr>
        <w:ind w:left="709"/>
        <w:jc w:val="both"/>
        <w:rPr>
          <w:rFonts w:asciiTheme="minorHAnsi" w:hAnsiTheme="minorHAnsi" w:cstheme="minorHAnsi"/>
          <w:sz w:val="22"/>
          <w:szCs w:val="22"/>
        </w:rPr>
      </w:pPr>
      <w:r w:rsidRPr="005B0864">
        <w:rPr>
          <w:rFonts w:asciiTheme="minorHAnsi" w:hAnsiTheme="minorHAnsi" w:cstheme="minorHAnsi"/>
          <w:sz w:val="22"/>
          <w:szCs w:val="22"/>
        </w:rPr>
        <w:t>pobierania danych i wtórnego ich wykorzystania w całości lub w istotnej części, co do jakości lub ilości.</w:t>
      </w:r>
    </w:p>
    <w:p w14:paraId="51AA420A" w14:textId="77777777"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Zleceniodawca ma prawo powielać Utwór, wprowadzać w nim zmiany, korzystać z niego i przekazywać go (w tym dokonywać w nich, samodzielnie lub za pośrednictwem osób trzecich, zmian oraz wykorzystywać je) na własny koszt w celu kompletowania, eksploatowania, utrzymywania, zmieniania, adaptowania i naprawiania Inwestycji. Na żądanie Zleceniodawcy Wykonawca będzie podejmował odpowiednie działania w celu potwierdzenia przeniesienia na Zleceniodawcę praw autorskich,                               o których mowa w niniejszym paragrafie. Ponadto, Wykonawca zapewni, że podmioty uprawnione                        z tytułu autorskich praw osobistych do Utworu nie będą wykonywały swoich uprawnień w sposób zakłócający korzystanie z tego Utworu lub inwestycji przez Zleceniodawcę, w tym dokonywania zmian w Inwestycji.</w:t>
      </w:r>
    </w:p>
    <w:p w14:paraId="0BB448D6" w14:textId="722FB4C8"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 momencie przeniesienia autorskich praw majątkowych do Utworów Wykonawca przenosi na Zleceniodawcę wyłączne prawo do zezwalania na wykonywanie zależnego prawa autorskiego, </w:t>
      </w:r>
      <w:r w:rsidR="003B3EE2" w:rsidRPr="005B0864">
        <w:rPr>
          <w:rFonts w:asciiTheme="minorHAnsi" w:hAnsiTheme="minorHAnsi" w:cstheme="minorHAnsi"/>
          <w:sz w:val="22"/>
          <w:szCs w:val="22"/>
        </w:rPr>
        <w:br/>
      </w:r>
      <w:r w:rsidRPr="005B0864">
        <w:rPr>
          <w:rFonts w:asciiTheme="minorHAnsi" w:hAnsiTheme="minorHAnsi" w:cstheme="minorHAnsi"/>
          <w:sz w:val="22"/>
          <w:szCs w:val="22"/>
        </w:rPr>
        <w:t xml:space="preserve">o którym mowa w ustawie z dnia 4 lutego 1994 roku o prawie autorskim i prawach pokrewnych, w tym udzielania zezwoleń na dysponowanie oraz wykorzystanie Utworów do dalszych opracowań </w:t>
      </w:r>
      <w:r w:rsidR="003B3EE2" w:rsidRPr="005B0864">
        <w:rPr>
          <w:rFonts w:asciiTheme="minorHAnsi" w:hAnsiTheme="minorHAnsi" w:cstheme="minorHAnsi"/>
          <w:sz w:val="22"/>
          <w:szCs w:val="22"/>
        </w:rPr>
        <w:br/>
      </w:r>
      <w:r w:rsidRPr="005B0864">
        <w:rPr>
          <w:rFonts w:asciiTheme="minorHAnsi" w:hAnsiTheme="minorHAnsi" w:cstheme="minorHAnsi"/>
          <w:sz w:val="22"/>
          <w:szCs w:val="22"/>
        </w:rPr>
        <w:t xml:space="preserve">i wprowadzanie zmian, na poszczególnych polach eksploatacji, w tym w szczególności wskazanych </w:t>
      </w:r>
      <w:r w:rsidR="003B3EE2" w:rsidRPr="005B0864">
        <w:rPr>
          <w:rFonts w:asciiTheme="minorHAnsi" w:hAnsiTheme="minorHAnsi" w:cstheme="minorHAnsi"/>
          <w:sz w:val="22"/>
          <w:szCs w:val="22"/>
        </w:rPr>
        <w:br/>
      </w:r>
      <w:r w:rsidRPr="005B0864">
        <w:rPr>
          <w:rFonts w:asciiTheme="minorHAnsi" w:hAnsiTheme="minorHAnsi" w:cstheme="minorHAnsi"/>
          <w:sz w:val="22"/>
          <w:szCs w:val="22"/>
        </w:rPr>
        <w:t>w ust. 1 powyżej.</w:t>
      </w:r>
    </w:p>
    <w:p w14:paraId="1E5AECFF" w14:textId="38D9E08F"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Od daty przeniesienia majątkowych praw autorskich, Wykonawca zezwala Zleceniodawcy, bez ograniczenia czasowego, terytorialnego i ilościowego, na dokonywanie opracowań, modyfikacji, adaptacji i innych zmian Utworów oraz na rozporządzanie i korzystanie z ww. opracowań </w:t>
      </w:r>
      <w:r w:rsidR="003B3EE2" w:rsidRPr="005B0864">
        <w:rPr>
          <w:rFonts w:asciiTheme="minorHAnsi" w:hAnsiTheme="minorHAnsi" w:cstheme="minorHAnsi"/>
          <w:sz w:val="22"/>
          <w:szCs w:val="22"/>
        </w:rPr>
        <w:br/>
      </w:r>
      <w:r w:rsidRPr="005B0864">
        <w:rPr>
          <w:rFonts w:asciiTheme="minorHAnsi" w:hAnsiTheme="minorHAnsi" w:cstheme="minorHAnsi"/>
          <w:sz w:val="22"/>
          <w:szCs w:val="22"/>
        </w:rPr>
        <w:t>i zmodyfikowanych Utworów na wszystkich polach eksploatacji wskazanych w ust. 1 powyżej.</w:t>
      </w:r>
    </w:p>
    <w:p w14:paraId="2142AF68" w14:textId="517AB9CA"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 wypadku zgłoszenia roszczeń lub wystąpienia z powództwem przeciwko Zleceniodawcy w związku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z zagadnieniami dotyczącymi praw autorskich, o których mowa w niniejszym paragrafie, Wykonawca zostanie o tym niezwłocznie powiadomiony i na własny koszt prowadzi zmierzające do ich rozstrzygnięcia negocjacje lub postępowanie sądowe lub na swój koszt weźmie udział w takim postępowaniu oraz zobowiązuje się do pokrycia wszelkich kosztów i poniesienia wszelkiej odpowiedzialności mogącej wynikać z takiego powództwa.</w:t>
      </w:r>
    </w:p>
    <w:p w14:paraId="164FE82C" w14:textId="07FD589E"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Wynagrodzenia z tytułu przeniesienia praw majątkowych autorskich, własności egzemplarzy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i nośników oraz udzielenia upoważnień i zgód zostało uwzględnione w ramach wynagrodzenia Wykonawcy.</w:t>
      </w:r>
    </w:p>
    <w:p w14:paraId="128AAD17" w14:textId="77777777"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przenosi na Zleceniodawcę prawo do wykonywania praw zależnych także w celu wykonania lub zlecenia innym podmiotom wykonywanie zależnych praw autorskich, wtedy gdy dojdzie do skorzystania przez Zleceniodawcę z prawa wykonania zastępczego. Wykonawca zezwala na wykonywanie zależnego prawa autorskiego przez osoby trzecie, które w ramach wykonania zastępczego będą dokonywały zmian, modyfikacji, dokończenia prac przy jakiejkolwiek części Utworu. Wykonawca potwierdza, że powyższe nie będzie naruszało jego praw autorskich do Utworów.</w:t>
      </w:r>
    </w:p>
    <w:p w14:paraId="6D1EFB4F" w14:textId="3200FCD1"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 Zleceniodawca ma prawo, co niniejszym Wykonawca potwierdza, do dalszego przeniesienia autorskich praw majątkowych, praw zależnych i pokrewnych do całości Utworów lub ich części, </w:t>
      </w:r>
      <w:r w:rsidR="004A4361">
        <w:rPr>
          <w:rFonts w:asciiTheme="minorHAnsi" w:hAnsiTheme="minorHAnsi" w:cstheme="minorHAnsi"/>
          <w:sz w:val="22"/>
          <w:szCs w:val="22"/>
        </w:rPr>
        <w:br/>
      </w:r>
      <w:r w:rsidRPr="005B0864">
        <w:rPr>
          <w:rFonts w:asciiTheme="minorHAnsi" w:hAnsiTheme="minorHAnsi" w:cstheme="minorHAnsi"/>
          <w:sz w:val="22"/>
          <w:szCs w:val="22"/>
        </w:rPr>
        <w:t>jak również do przekazywania uzyskanych upoważnień i zgód.</w:t>
      </w:r>
    </w:p>
    <w:p w14:paraId="589BE921" w14:textId="5104D012"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Wykonawca zapewni, aby wszyscy twórcy (autorzy) wykonanej dokumentacji upoważnili Zleceniodawcę do wykonywania w ich imieniu autorskich praw osobistych, w szczególności </w:t>
      </w:r>
      <w:r w:rsidRPr="005B0864">
        <w:rPr>
          <w:rFonts w:asciiTheme="minorHAnsi" w:hAnsiTheme="minorHAnsi" w:cstheme="minorHAnsi"/>
          <w:sz w:val="22"/>
          <w:szCs w:val="22"/>
        </w:rPr>
        <w:lastRenderedPageBreak/>
        <w:t xml:space="preserve">dotyczących udostępniania Utworu, decydowania o nienaruszalności treści i formy Utworu lub obiektu architektonicznego, który powstanie w oparciu o Utwór i o  nadzorze nad sposobem korzystania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z Utworu oraz że zobowiążą się do ich niewykonywania w stosunku do Utworu.</w:t>
      </w:r>
    </w:p>
    <w:p w14:paraId="704B7253" w14:textId="6AEFA1CF"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Wykonawca zapewnia i zobowiązuje się, iż będzie jedynym uprawnionym z tytułu autorskich praw majątkowych oraz praw zależnych do Utworów oraz że prawa te nie będą obciążone jakimikolwiek prawami lub roszczeniami osób trzecich i w tym zakresie ponosi na zasadzie ryzyka odpowiedzialność względem Zleceniodawcy i osób trzecich, które nabędą od Zleceniodawcy autorskie prawa majątkowe wraz z zezwoleniem na wykonywanie praw zależnych do Utworu, z uwzględnieniem pól eksploatacji określonych Umową. Wykonawca wraz z daną częścią Utworu przekaże Zleceniodawcy, pisemne oświadczenia złożone przez poszczególnych autorów projektów o skutecznym przeniesieniu powyższych praw i udzieleniu upoważnień, wolnych od obciążeń, praw i roszczeń osób trzecich, </w:t>
      </w:r>
      <w:r w:rsidR="004A4361">
        <w:rPr>
          <w:rFonts w:asciiTheme="minorHAnsi" w:hAnsiTheme="minorHAnsi" w:cstheme="minorHAnsi"/>
          <w:sz w:val="22"/>
          <w:szCs w:val="22"/>
        </w:rPr>
        <w:br/>
      </w:r>
      <w:r w:rsidRPr="005B0864">
        <w:rPr>
          <w:rFonts w:asciiTheme="minorHAnsi" w:hAnsiTheme="minorHAnsi" w:cstheme="minorHAnsi"/>
          <w:sz w:val="22"/>
          <w:szCs w:val="22"/>
        </w:rPr>
        <w:t xml:space="preserve">na Wykonawcę wraz z prawem ich dalszego przeniesienia na Zleceniodawcę. Wykonawca zobowiązuje się, że w przypadku, gdyby jakiekolwiek prawa autorskie lub prawa zależne do któregokolwiek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z Utworu przysługiwały osobom trzecim, w tym w szczególności podwykonawcom, Wykonawca spowoduje, żeby takie osoby trzecie niezwłocznie przeniosły przysługujące im prawa na Zleceniodawcę lub udzieliły Zleceniodawcy stosownych upoważnień, zapewnień i zgód, na warunkach określonych</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 xml:space="preserve">w Umowie bez jakiejkolwiek dodatkowej płatności ze strony Zleceniodawcy, oraz zobowiązuje się zwrócić Zleceniodawcy wszystkie koszty, wydatki, pokryć szkody, poniesione przez Zleceniodawcę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z tego tytułu, Zleceniodawca ma także prawo zaspokojenia tych roszczeń z ustanowionego przez Wykonawcę Zabezpieczenia Finansowego. Wykonawca zapewnia, iż osoby, które opracują dany Utwór, a którym przysługują osobiste prawa autorskie, nie będą podnosić w stosunku do Zleceniodawcy i jego następców prawnych żadnych roszczeń w przypadku dokonywania jakichkolwiek zmian, adaptacji i przeróbek tego Utworu i obiektów ten Utwór urzeczywistniających oraz upoważnią Zleceniodawcę do wykonywania tych praw w ich imieniu.</w:t>
      </w:r>
    </w:p>
    <w:p w14:paraId="196DC41B" w14:textId="061F71C5"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Wykonawca zobowiązuje się zwolnić i uchronić od odpowiedzialności Zleceniodawcę, jego następców prawnych, z tytułu wszelkich szkód, jakie te osoby poniosą wskutek roszczeń i innych żądań osób trzecich związanych z naruszeniem jakichkolwiek praw własności intelektualnej takich osób trzecich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 xml:space="preserve">w wyniku korzystania przez Zleceniodawcę lub wymienione powyżej osoby z Utworów oraz eksploatacji obiektów je urzeczywistniających, w szczególności zwolnić od zapłaty za wszelkiego rodzaju koszty i wydatki, w tym wynagrodzenia doradców prawnych Zleceniodawcy lub zwrócić </w:t>
      </w:r>
      <w:r w:rsidR="004A4361">
        <w:rPr>
          <w:rFonts w:asciiTheme="minorHAnsi" w:hAnsiTheme="minorHAnsi" w:cstheme="minorHAnsi"/>
          <w:sz w:val="22"/>
          <w:szCs w:val="22"/>
        </w:rPr>
        <w:br/>
      </w:r>
      <w:r w:rsidRPr="005B0864">
        <w:rPr>
          <w:rFonts w:asciiTheme="minorHAnsi" w:hAnsiTheme="minorHAnsi" w:cstheme="minorHAnsi"/>
          <w:sz w:val="22"/>
          <w:szCs w:val="22"/>
        </w:rPr>
        <w:t>te koszty, wydatki i zapłacić odszkodowania.</w:t>
      </w:r>
    </w:p>
    <w:p w14:paraId="2308ED4B" w14:textId="77777777"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wyraża zgodę, w ramach Wynagrodzenia, na korzystanie przez Zleceniodawcę z każdej części Utworu, od chwili jego przekazania Zleceniodawcy do dnia odbioru, polegające na prawie udostępnienia takiego Utworu do wglądu podmiotom współpracującym, z którymi Zleceniodawca realizuje całe zamierzenie inwestycyjne, w ramach zawartych z takimi podmiotami umów. Zleceniodawca może udostępnić przekazaną mu daną część Utworu w dowolnej formie, także za pośrednictwem poczty elektronicznej.</w:t>
      </w:r>
    </w:p>
    <w:p w14:paraId="2884138A" w14:textId="13A27387"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Wynagrodzenie ryczałtowe za przeniesienie wszystkich praw, o których mowa w niniejszym paragrafie, w tym autorskich praw majątkowych, praw zależnych oraz innych praw własności intelektualnej, jak również za dokonanie innych czynności, o których mowa w niniejszym paragrafie i przeniesienie własności egzemplarzy, nośników na jakich zostały one utrwalone, jest wliczone w wynagrodzenie,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 xml:space="preserve">o którym mowa w § 5 Umowy i w związku z tym, z tego tytułu Wykonawca nie otrzyma żadnego dodatkowego wynagrodzenia. Wynagrodzenie obejmuje wynagrodzenie za korzystanie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i rozporządzanie przez Zleceniodawcę z Utworów i obiektów je urzeczywistniających, na wszystkich polach eksploatacji wymienionych powyżej.</w:t>
      </w:r>
    </w:p>
    <w:p w14:paraId="6DEE5EEF" w14:textId="77777777" w:rsidR="003B7580" w:rsidRPr="005B0864" w:rsidRDefault="003B7580" w:rsidP="00DD4617">
      <w:pPr>
        <w:pStyle w:val="Tekstpodstawowy"/>
        <w:numPr>
          <w:ilvl w:val="3"/>
          <w:numId w:val="6"/>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Dla uniknięcia wątpliwości Strony potwierdzają, że w razie rozwiązania, odstąpienia od Umowy                            lub wygaśnięcia Umowy, Zleceniodawca zachowa prawa uzyskane na podstawie niniejszego paragrafu, który pozostaje w mocy</w:t>
      </w:r>
    </w:p>
    <w:p w14:paraId="28E16991" w14:textId="77777777" w:rsidR="00D170B2" w:rsidRPr="005B0864" w:rsidRDefault="00D170B2" w:rsidP="005B0864">
      <w:pPr>
        <w:pStyle w:val="Tekstpodstawowy"/>
        <w:jc w:val="both"/>
        <w:rPr>
          <w:rFonts w:asciiTheme="minorHAnsi" w:hAnsiTheme="minorHAnsi" w:cstheme="minorHAnsi"/>
          <w:sz w:val="22"/>
          <w:szCs w:val="22"/>
        </w:rPr>
      </w:pPr>
    </w:p>
    <w:p w14:paraId="0EA462D3" w14:textId="77777777" w:rsidR="00D170B2" w:rsidRPr="005B0864" w:rsidRDefault="00D170B2" w:rsidP="000742A7">
      <w:pPr>
        <w:pStyle w:val="Tekstpodstawowy"/>
        <w:jc w:val="center"/>
        <w:rPr>
          <w:rFonts w:asciiTheme="minorHAnsi" w:hAnsiTheme="minorHAnsi" w:cstheme="minorHAnsi"/>
          <w:b/>
          <w:sz w:val="22"/>
          <w:szCs w:val="22"/>
        </w:rPr>
      </w:pPr>
      <w:r w:rsidRPr="005B0864">
        <w:rPr>
          <w:rFonts w:asciiTheme="minorHAnsi" w:hAnsiTheme="minorHAnsi" w:cstheme="minorHAnsi"/>
          <w:b/>
          <w:sz w:val="22"/>
          <w:szCs w:val="22"/>
        </w:rPr>
        <w:t>§ 3 Wykonanie i odbiór prac. Terminy</w:t>
      </w:r>
    </w:p>
    <w:p w14:paraId="536FFC03" w14:textId="317AC306"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Oprogramowanie, z którego będzie korzystał Odbiorca zostanie zainstalowane na dostarczonym przez Wykonawcę serwerze.</w:t>
      </w:r>
    </w:p>
    <w:p w14:paraId="4425D887" w14:textId="2CF6E284" w:rsidR="005509AE"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 xml:space="preserve">Na prośbę Wykonawcy Odbiorca zobowiązany jest do przygotowania i udostępnienia Wykonawcy </w:t>
      </w:r>
      <w:r w:rsidR="00CC6E59" w:rsidRPr="005B0864">
        <w:rPr>
          <w:rFonts w:asciiTheme="minorHAnsi" w:hAnsiTheme="minorHAnsi" w:cstheme="minorHAnsi"/>
          <w:sz w:val="22"/>
          <w:szCs w:val="22"/>
        </w:rPr>
        <w:br/>
      </w:r>
      <w:r w:rsidRPr="005B0864">
        <w:rPr>
          <w:rFonts w:asciiTheme="minorHAnsi" w:hAnsiTheme="minorHAnsi" w:cstheme="minorHAnsi"/>
          <w:sz w:val="22"/>
          <w:szCs w:val="22"/>
        </w:rPr>
        <w:t xml:space="preserve">w zakreślonym terminie środków informacji, pomieszczeń oraz osób, potrzebnych do wykonania przedmiotu niniejszej umowy. W razie odmowy dokonania czynności opisanych w zdaniu pierwszym, </w:t>
      </w:r>
      <w:r w:rsidRPr="005B0864">
        <w:rPr>
          <w:rFonts w:asciiTheme="minorHAnsi" w:hAnsiTheme="minorHAnsi" w:cstheme="minorHAnsi"/>
          <w:sz w:val="22"/>
          <w:szCs w:val="22"/>
        </w:rPr>
        <w:lastRenderedPageBreak/>
        <w:t xml:space="preserve">lub utrudniania Wykonawcy realizacji umowy, Wykonawca będzie uprawniony do odstąpienia od umowy w terminie 14 dni, po bezskutecznym upływie wyznaczonego Odbiorcy dodatkowego </w:t>
      </w:r>
    </w:p>
    <w:p w14:paraId="27F0085D" w14:textId="1AB245A0" w:rsidR="00D170B2" w:rsidRPr="005B0864" w:rsidRDefault="00D170B2" w:rsidP="005B0864">
      <w:pPr>
        <w:pStyle w:val="Tekstpodstawowy"/>
        <w:ind w:left="360"/>
        <w:jc w:val="both"/>
        <w:rPr>
          <w:rFonts w:asciiTheme="minorHAnsi" w:hAnsiTheme="minorHAnsi" w:cstheme="minorHAnsi"/>
          <w:sz w:val="22"/>
          <w:szCs w:val="22"/>
        </w:rPr>
      </w:pPr>
      <w:r w:rsidRPr="005B0864">
        <w:rPr>
          <w:rFonts w:asciiTheme="minorHAnsi" w:hAnsiTheme="minorHAnsi" w:cstheme="minorHAnsi"/>
          <w:sz w:val="22"/>
          <w:szCs w:val="22"/>
        </w:rPr>
        <w:t>7-dniowego terminu na podjęcie czynności lub zaniechanie utrudnień.</w:t>
      </w:r>
    </w:p>
    <w:p w14:paraId="3E7DAE8D" w14:textId="77777777"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 xml:space="preserve">Realizacja przez Wykonawcę przedmiotu umowy określonego w § 1 nastąpi według szczegółowych warunków i w terminach określonych w harmonogramie, stanowiącym </w:t>
      </w:r>
      <w:r w:rsidRPr="005B0864">
        <w:rPr>
          <w:rFonts w:asciiTheme="minorHAnsi" w:hAnsiTheme="minorHAnsi" w:cstheme="minorHAnsi"/>
          <w:b/>
          <w:sz w:val="22"/>
          <w:szCs w:val="22"/>
        </w:rPr>
        <w:t>Załącznik nr 2</w:t>
      </w:r>
      <w:r w:rsidRPr="005B0864">
        <w:rPr>
          <w:rFonts w:asciiTheme="minorHAnsi" w:hAnsiTheme="minorHAnsi" w:cstheme="minorHAnsi"/>
          <w:sz w:val="22"/>
          <w:szCs w:val="22"/>
        </w:rPr>
        <w:t xml:space="preserve"> do umowy („</w:t>
      </w:r>
      <w:r w:rsidRPr="005B0864">
        <w:rPr>
          <w:rFonts w:asciiTheme="minorHAnsi" w:hAnsiTheme="minorHAnsi" w:cstheme="minorHAnsi"/>
          <w:b/>
          <w:sz w:val="22"/>
          <w:szCs w:val="22"/>
        </w:rPr>
        <w:t>Harmonogram Prac</w:t>
      </w:r>
      <w:r w:rsidRPr="005B0864">
        <w:rPr>
          <w:rFonts w:asciiTheme="minorHAnsi" w:hAnsiTheme="minorHAnsi" w:cstheme="minorHAnsi"/>
          <w:sz w:val="22"/>
          <w:szCs w:val="22"/>
        </w:rPr>
        <w:t>”), z zastrzeżeniem ewentualnych zmian, wynikłych z modyfikacji zakresu prac, o której mowa w § 1 ust. 2 umowy.</w:t>
      </w:r>
    </w:p>
    <w:p w14:paraId="769E3E19" w14:textId="7AF07EDE"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 xml:space="preserve">Po zakończeniu prac instalacyjnych Wykonawca zainstaluje w Oprogramowaniu klucz licencji czasowej, nadając tym samym Odbiorcy czasowy dostęp do Oprogramowania, celem weryfikacji przez Odbiorcę poprawności wykonania prac instalacyjnych, zgodnie z </w:t>
      </w:r>
      <w:r w:rsidRPr="005B0864">
        <w:rPr>
          <w:rFonts w:asciiTheme="minorHAnsi" w:hAnsiTheme="minorHAnsi" w:cstheme="minorHAnsi"/>
          <w:b/>
          <w:sz w:val="22"/>
          <w:szCs w:val="22"/>
        </w:rPr>
        <w:t>Załącznikiem nr 1</w:t>
      </w:r>
      <w:r w:rsidRPr="005B0864">
        <w:rPr>
          <w:rFonts w:asciiTheme="minorHAnsi" w:hAnsiTheme="minorHAnsi" w:cstheme="minorHAnsi"/>
          <w:sz w:val="22"/>
          <w:szCs w:val="22"/>
        </w:rPr>
        <w:t xml:space="preserve"> do umowy („</w:t>
      </w:r>
      <w:r w:rsidRPr="005B0864">
        <w:rPr>
          <w:rFonts w:asciiTheme="minorHAnsi" w:hAnsiTheme="minorHAnsi" w:cstheme="minorHAnsi"/>
          <w:b/>
          <w:sz w:val="22"/>
          <w:szCs w:val="22"/>
        </w:rPr>
        <w:t>Zakres Prac</w:t>
      </w:r>
      <w:r w:rsidRPr="005B0864">
        <w:rPr>
          <w:rFonts w:asciiTheme="minorHAnsi" w:hAnsiTheme="minorHAnsi" w:cstheme="minorHAnsi"/>
          <w:sz w:val="22"/>
          <w:szCs w:val="22"/>
        </w:rPr>
        <w:t>”).</w:t>
      </w:r>
    </w:p>
    <w:p w14:paraId="2FC12DFC" w14:textId="594E9DA1"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 xml:space="preserve">Odbiorca będzie zobowiązany do sprawdzenia i potwierdzenia poprawności zakresu instalacji </w:t>
      </w:r>
      <w:r w:rsidR="003B7580" w:rsidRPr="005B0864">
        <w:rPr>
          <w:rFonts w:asciiTheme="minorHAnsi" w:hAnsiTheme="minorHAnsi" w:cstheme="minorHAnsi"/>
          <w:sz w:val="22"/>
          <w:szCs w:val="22"/>
        </w:rPr>
        <w:br/>
      </w:r>
      <w:r w:rsidRPr="005B0864">
        <w:rPr>
          <w:rFonts w:asciiTheme="minorHAnsi" w:hAnsiTheme="minorHAnsi" w:cstheme="minorHAnsi"/>
          <w:sz w:val="22"/>
          <w:szCs w:val="22"/>
        </w:rPr>
        <w:t xml:space="preserve">w terminie </w:t>
      </w:r>
      <w:r w:rsidR="003B7580" w:rsidRPr="005B0864">
        <w:rPr>
          <w:rFonts w:asciiTheme="minorHAnsi" w:hAnsiTheme="minorHAnsi" w:cstheme="minorHAnsi"/>
          <w:sz w:val="22"/>
          <w:szCs w:val="22"/>
        </w:rPr>
        <w:t>5</w:t>
      </w:r>
      <w:r w:rsidRPr="005B0864">
        <w:rPr>
          <w:rFonts w:asciiTheme="minorHAnsi" w:hAnsiTheme="minorHAnsi" w:cstheme="minorHAnsi"/>
          <w:sz w:val="22"/>
          <w:szCs w:val="22"/>
        </w:rPr>
        <w:t xml:space="preserve"> dni roboczych od zainstalowania klucza licencyjnego licencji czasowej. Brak reakcji Odbiorcy w ciągu wyznaczonego terminu Strony będą traktować jako potwierdzenie przez Odbiorcę, że instalacja została wykonana zgodnie z zamówionym zakresem.</w:t>
      </w:r>
    </w:p>
    <w:p w14:paraId="210DDB6A" w14:textId="5A36CF4B"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Fakt nadania Odbiorcy dostępu do Oprogramowania, o którym mowa w ust. 5, stanowi podstawę do wystawienia Odbiorcy faktury VAT pro forma, zgodnie z Harmonogramem Płatności (</w:t>
      </w:r>
      <w:r w:rsidRPr="005B0864">
        <w:rPr>
          <w:rFonts w:asciiTheme="minorHAnsi" w:hAnsiTheme="minorHAnsi" w:cstheme="minorHAnsi"/>
          <w:b/>
          <w:bCs/>
          <w:sz w:val="22"/>
          <w:szCs w:val="22"/>
        </w:rPr>
        <w:t>Załącznik nr 3</w:t>
      </w:r>
      <w:r w:rsidRPr="005B0864">
        <w:rPr>
          <w:rFonts w:asciiTheme="minorHAnsi" w:hAnsiTheme="minorHAnsi" w:cstheme="minorHAnsi"/>
          <w:sz w:val="22"/>
          <w:szCs w:val="22"/>
        </w:rPr>
        <w:t xml:space="preserve"> do umowy). Uiszczenie przez Odbiorcę należności określonych w fakturze pro forma stanowi podstawę do wygenerowania przez Wykonawcę i zainstalowania klucza licencyjnego licencji bezterminowej, co nastąpi w terminie 5 dni roboczych od otrzymania wpłaty. Uiszczenie należności przez Wykonawcę powoduje ponadto przejście do kolejnych etapów realizacji prac, opisanych </w:t>
      </w:r>
      <w:r w:rsidR="001A60AE" w:rsidRPr="005B0864">
        <w:rPr>
          <w:rFonts w:asciiTheme="minorHAnsi" w:hAnsiTheme="minorHAnsi" w:cstheme="minorHAnsi"/>
          <w:sz w:val="22"/>
          <w:szCs w:val="22"/>
        </w:rPr>
        <w:br/>
      </w:r>
      <w:r w:rsidRPr="005B0864">
        <w:rPr>
          <w:rFonts w:asciiTheme="minorHAnsi" w:hAnsiTheme="minorHAnsi" w:cstheme="minorHAnsi"/>
          <w:sz w:val="22"/>
          <w:szCs w:val="22"/>
        </w:rPr>
        <w:t>w Harmonogramie Prac.</w:t>
      </w:r>
    </w:p>
    <w:p w14:paraId="2BA73432" w14:textId="380206DA"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 xml:space="preserve">Po wykonaniu każdego z etapów prac personalizacji Oprogramowania, Wykonawca poinformuje Odbiorcę o gotowości do przeprowadzenia szkolenia instruktażowego oraz związanej z tym konieczności udostępnienia przez Odbiorcę odpowiednich pomieszczeń i wyznaczenia osób </w:t>
      </w:r>
      <w:r w:rsidR="003B7580" w:rsidRPr="005B0864">
        <w:rPr>
          <w:rFonts w:asciiTheme="minorHAnsi" w:hAnsiTheme="minorHAnsi" w:cstheme="minorHAnsi"/>
          <w:sz w:val="22"/>
          <w:szCs w:val="22"/>
        </w:rPr>
        <w:br/>
      </w:r>
      <w:r w:rsidRPr="005B0864">
        <w:rPr>
          <w:rFonts w:asciiTheme="minorHAnsi" w:hAnsiTheme="minorHAnsi" w:cstheme="minorHAnsi"/>
          <w:sz w:val="22"/>
          <w:szCs w:val="22"/>
        </w:rPr>
        <w:t>z personelu Odbiorcy, które będą uczestniczyć w szkoleniu. Informacja o szkoleniu zostanie przekazana z wyprzedzeniem, najpóźniej na 5 dni roboczych przed planowanym zakończeniem personalizacji Oprogramowania. Odbiorca wraz z Wykonawcą uzgodnią termin szkolenia przypadający w terminie 10 dni roboczych po formalnym zgłoszeniu przez Wykonawcę ukończenia personalizacji Oprogramowania.</w:t>
      </w:r>
    </w:p>
    <w:p w14:paraId="51D7D878" w14:textId="77777777" w:rsidR="004A4E89"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 xml:space="preserve">Dla każdego z etapów prac, oznaczonych w Harmonogramie Prac jako etapy personalizacji Oprogramowania, po zgłoszeniu przez Wykonawcę gotowości odbioru dla każdego z tych etapów zostanie dokonany ich protokolarny odbiór. Odbiorca zobowiązany jest bez zbędnej zwłoki przystąpić do testów funkcjonalnych Oprogramowania, zgodnych z zakresem prac opisanym w </w:t>
      </w:r>
      <w:r w:rsidRPr="005B0864">
        <w:rPr>
          <w:rFonts w:asciiTheme="minorHAnsi" w:hAnsiTheme="minorHAnsi" w:cstheme="minorHAnsi"/>
          <w:b/>
          <w:bCs/>
          <w:sz w:val="22"/>
          <w:szCs w:val="22"/>
        </w:rPr>
        <w:t>Załączniku nr 1</w:t>
      </w:r>
      <w:r w:rsidRPr="005B0864">
        <w:rPr>
          <w:rFonts w:asciiTheme="minorHAnsi" w:hAnsiTheme="minorHAnsi" w:cstheme="minorHAnsi"/>
          <w:sz w:val="22"/>
          <w:szCs w:val="22"/>
        </w:rPr>
        <w:t>. Odbiorca przeprowadzi stosowane testy w terminie 10 dni roboczych od zgłoszeniu gotowości odbioru</w:t>
      </w:r>
      <w:r w:rsidR="001A60AE" w:rsidRPr="005B0864">
        <w:rPr>
          <w:rFonts w:asciiTheme="minorHAnsi" w:hAnsiTheme="minorHAnsi" w:cstheme="minorHAnsi"/>
          <w:sz w:val="22"/>
          <w:szCs w:val="22"/>
        </w:rPr>
        <w:t xml:space="preserve"> </w:t>
      </w:r>
      <w:r w:rsidRPr="005B0864">
        <w:rPr>
          <w:rFonts w:asciiTheme="minorHAnsi" w:hAnsiTheme="minorHAnsi" w:cstheme="minorHAnsi"/>
          <w:sz w:val="22"/>
          <w:szCs w:val="22"/>
        </w:rPr>
        <w:t xml:space="preserve">Oprogramowania. </w:t>
      </w:r>
    </w:p>
    <w:p w14:paraId="488A2EF7" w14:textId="189CC901" w:rsidR="00D170B2" w:rsidRPr="005B0864" w:rsidRDefault="00D170B2" w:rsidP="004A4E89">
      <w:pPr>
        <w:pStyle w:val="Tekstpodstawowy"/>
        <w:ind w:left="360"/>
        <w:jc w:val="both"/>
        <w:rPr>
          <w:rFonts w:asciiTheme="minorHAnsi" w:hAnsiTheme="minorHAnsi" w:cstheme="minorHAnsi"/>
          <w:sz w:val="22"/>
          <w:szCs w:val="22"/>
        </w:rPr>
      </w:pPr>
      <w:r w:rsidRPr="005B0864">
        <w:rPr>
          <w:rFonts w:asciiTheme="minorHAnsi" w:hAnsiTheme="minorHAnsi" w:cstheme="minorHAnsi"/>
          <w:sz w:val="22"/>
          <w:szCs w:val="22"/>
        </w:rPr>
        <w:t>W czasie trwania testów Wykonawca będzie świadczył na żądanie Odbiorcy zdalną usługę asysty wdrożeniowej</w:t>
      </w:r>
      <w:r w:rsidR="009F1528" w:rsidRPr="005B0864">
        <w:rPr>
          <w:rFonts w:asciiTheme="minorHAnsi" w:hAnsiTheme="minorHAnsi" w:cstheme="minorHAnsi"/>
          <w:sz w:val="22"/>
          <w:szCs w:val="22"/>
        </w:rPr>
        <w:t xml:space="preserve">. </w:t>
      </w:r>
      <w:r w:rsidRPr="005B0864">
        <w:rPr>
          <w:rFonts w:asciiTheme="minorHAnsi" w:hAnsiTheme="minorHAnsi" w:cstheme="minorHAnsi"/>
          <w:sz w:val="22"/>
          <w:szCs w:val="22"/>
        </w:rPr>
        <w:t>Po zakończeniu fazy testów Wykonawca przeprowadzi szkolenie końcowe dla personelu Odbiorcy</w:t>
      </w:r>
      <w:r w:rsidR="009F1528" w:rsidRPr="005B0864">
        <w:rPr>
          <w:rFonts w:asciiTheme="minorHAnsi" w:hAnsiTheme="minorHAnsi" w:cstheme="minorHAnsi"/>
          <w:sz w:val="22"/>
          <w:szCs w:val="22"/>
        </w:rPr>
        <w:t xml:space="preserve">. </w:t>
      </w:r>
    </w:p>
    <w:p w14:paraId="78389A89" w14:textId="7E120986"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Odbiorca podpisze Protokół Odbioru albo – w przypadku zastrzeżeń – dostarczy Protokół Rozbieżnośc</w:t>
      </w:r>
      <w:r w:rsidR="009F1528" w:rsidRPr="005B0864">
        <w:rPr>
          <w:rFonts w:asciiTheme="minorHAnsi" w:hAnsiTheme="minorHAnsi" w:cstheme="minorHAnsi"/>
          <w:sz w:val="22"/>
          <w:szCs w:val="22"/>
        </w:rPr>
        <w:t>i</w:t>
      </w:r>
      <w:r w:rsidRPr="005B0864">
        <w:rPr>
          <w:rFonts w:asciiTheme="minorHAnsi" w:hAnsiTheme="minorHAnsi" w:cstheme="minorHAnsi"/>
          <w:sz w:val="22"/>
          <w:szCs w:val="22"/>
        </w:rPr>
        <w:t xml:space="preserve">, najpóźniej w ciągu </w:t>
      </w:r>
      <w:r w:rsidR="007E4C4E">
        <w:rPr>
          <w:rFonts w:asciiTheme="minorHAnsi" w:hAnsiTheme="minorHAnsi" w:cstheme="minorHAnsi"/>
          <w:sz w:val="22"/>
          <w:szCs w:val="22"/>
        </w:rPr>
        <w:t xml:space="preserve">21 </w:t>
      </w:r>
      <w:r w:rsidRPr="005B0864">
        <w:rPr>
          <w:rFonts w:asciiTheme="minorHAnsi" w:hAnsiTheme="minorHAnsi" w:cstheme="minorHAnsi"/>
          <w:sz w:val="22"/>
          <w:szCs w:val="22"/>
        </w:rPr>
        <w:t xml:space="preserve"> (</w:t>
      </w:r>
      <w:r w:rsidR="007E4C4E">
        <w:rPr>
          <w:rFonts w:asciiTheme="minorHAnsi" w:hAnsiTheme="minorHAnsi" w:cstheme="minorHAnsi"/>
          <w:sz w:val="22"/>
          <w:szCs w:val="22"/>
        </w:rPr>
        <w:t xml:space="preserve">dwudziestu jeden </w:t>
      </w:r>
      <w:r w:rsidRPr="005B0864">
        <w:rPr>
          <w:rFonts w:asciiTheme="minorHAnsi" w:hAnsiTheme="minorHAnsi" w:cstheme="minorHAnsi"/>
          <w:sz w:val="22"/>
          <w:szCs w:val="22"/>
        </w:rPr>
        <w:t>) dni roboczych od dnia rozpoczęcia testów funkcjonalnych. Na uzasadniony wniosek Odbiorcy, za zgodą Wykonawcy, termin, o którym mowa w zdaniu poprzednim, może zostać wydłużony. Podpisanie przez Odbiorcę Protokołu Odbioru skutkuje uprawnieniem Wykonawcy do żądania zapłaty wynagrodzenia za przeprowadzoną asystę wdrożeniową oraz szkolenie personelu, a tym samym wystawienia faktury VAT.</w:t>
      </w:r>
    </w:p>
    <w:p w14:paraId="2E8D6DAF" w14:textId="50ABAE03"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W Protokole Rozbieżności opisane zostaną zauważone niezgodności funkcjonalne Oprogramowania. Wykonawca ustosunkuje się do opisanych niezgodności w odpowiedzi na Protokół Rozbieżności. Termin usunięcia zweryfikowanych przez Wykonawcę niezgodności nie może być dłuższy niż 20 (dwadzieścia) dni roboczych od dnia przekazania Wykonawcy Protokołu Rozbieżności. Po zakończeniu prac Odbiorca ponownie przystąpi do odbioru</w:t>
      </w:r>
      <w:r w:rsidR="00A33380" w:rsidRPr="005B0864">
        <w:rPr>
          <w:rFonts w:asciiTheme="minorHAnsi" w:hAnsiTheme="minorHAnsi" w:cstheme="minorHAnsi"/>
          <w:sz w:val="22"/>
          <w:szCs w:val="22"/>
        </w:rPr>
        <w:t>.</w:t>
      </w:r>
    </w:p>
    <w:p w14:paraId="02B5AC6B" w14:textId="77777777"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 xml:space="preserve">Protokół Rozbieżności może odnosić się wyłącznie do właściwego etapu, zakresu funkcjonalności oraz prac opisanych w </w:t>
      </w:r>
      <w:r w:rsidRPr="005B0864">
        <w:rPr>
          <w:rFonts w:asciiTheme="minorHAnsi" w:hAnsiTheme="minorHAnsi" w:cstheme="minorHAnsi"/>
          <w:b/>
          <w:sz w:val="22"/>
          <w:szCs w:val="22"/>
        </w:rPr>
        <w:t>Załączniku nr 1</w:t>
      </w:r>
      <w:r w:rsidRPr="005B0864">
        <w:rPr>
          <w:rFonts w:asciiTheme="minorHAnsi" w:hAnsiTheme="minorHAnsi" w:cstheme="minorHAnsi"/>
          <w:sz w:val="22"/>
          <w:szCs w:val="22"/>
        </w:rPr>
        <w:t xml:space="preserve"> do umowy. Rozbieżności wskazane przez Odbiorcę bez odniesienia się do konkretnego wymagania z zakresu wdrożenia (</w:t>
      </w:r>
      <w:r w:rsidRPr="005B0864">
        <w:rPr>
          <w:rFonts w:asciiTheme="minorHAnsi" w:hAnsiTheme="minorHAnsi" w:cstheme="minorHAnsi"/>
          <w:b/>
          <w:sz w:val="22"/>
          <w:szCs w:val="22"/>
        </w:rPr>
        <w:t>Załącznik nr 1</w:t>
      </w:r>
      <w:r w:rsidRPr="005B0864">
        <w:rPr>
          <w:rFonts w:asciiTheme="minorHAnsi" w:hAnsiTheme="minorHAnsi" w:cstheme="minorHAnsi"/>
          <w:sz w:val="22"/>
          <w:szCs w:val="22"/>
        </w:rPr>
        <w:t xml:space="preserve"> do umowy), bez podania opisu rozbieżności i przykładów, z punktu widzenia procedury odbioru Oprogramowania traktowane są jako nieistniejące.</w:t>
      </w:r>
    </w:p>
    <w:p w14:paraId="0EA4302F" w14:textId="150444FB"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lastRenderedPageBreak/>
        <w:t xml:space="preserve">W przypadku, gdy między Stronami brak będzie spójnego stanowiska w związku z przeprowadzoną przez Wykonawcę weryfikacją niezgodności i stanowisko to nie zostanie uzgodnione w ciągu </w:t>
      </w:r>
      <w:r w:rsidR="005509AE" w:rsidRPr="005B0864">
        <w:rPr>
          <w:rFonts w:asciiTheme="minorHAnsi" w:hAnsiTheme="minorHAnsi" w:cstheme="minorHAnsi"/>
          <w:sz w:val="22"/>
          <w:szCs w:val="22"/>
        </w:rPr>
        <w:br/>
      </w:r>
      <w:r w:rsidRPr="005B0864">
        <w:rPr>
          <w:rFonts w:asciiTheme="minorHAnsi" w:hAnsiTheme="minorHAnsi" w:cstheme="minorHAnsi"/>
          <w:sz w:val="22"/>
          <w:szCs w:val="22"/>
        </w:rPr>
        <w:t>3 miesięcy od przedstawienia przez Wykonawcę odpowiedzi na Protokół Rozbieżności, Wykonawca będzie uprawniony do odstąpienia od umowy w części obejmującej obszary prac dotknięte takimi niezgodnościami</w:t>
      </w:r>
      <w:r w:rsidR="007E4C4E">
        <w:rPr>
          <w:rFonts w:asciiTheme="minorHAnsi" w:hAnsiTheme="minorHAnsi" w:cstheme="minorHAnsi"/>
          <w:sz w:val="22"/>
          <w:szCs w:val="22"/>
        </w:rPr>
        <w:t xml:space="preserve"> albo w całości </w:t>
      </w:r>
      <w:r w:rsidRPr="005B0864">
        <w:rPr>
          <w:rFonts w:asciiTheme="minorHAnsi" w:hAnsiTheme="minorHAnsi" w:cstheme="minorHAnsi"/>
          <w:sz w:val="22"/>
          <w:szCs w:val="22"/>
        </w:rPr>
        <w:t xml:space="preserve">, w terminie </w:t>
      </w:r>
      <w:r w:rsidR="007E4C4E">
        <w:rPr>
          <w:rFonts w:asciiTheme="minorHAnsi" w:hAnsiTheme="minorHAnsi" w:cstheme="minorHAnsi"/>
          <w:sz w:val="22"/>
          <w:szCs w:val="22"/>
        </w:rPr>
        <w:t xml:space="preserve"> 60</w:t>
      </w:r>
      <w:r w:rsidRPr="005B0864">
        <w:rPr>
          <w:rFonts w:asciiTheme="minorHAnsi" w:hAnsiTheme="minorHAnsi" w:cstheme="minorHAnsi"/>
          <w:sz w:val="22"/>
          <w:szCs w:val="22"/>
        </w:rPr>
        <w:t xml:space="preserve"> dni po bezskutecznym upływie wyznaczonego Odbiorcy dodatkowego 7-dniowego terminu na dokonanie ustaleń.</w:t>
      </w:r>
    </w:p>
    <w:p w14:paraId="22A76793" w14:textId="449E6BF7" w:rsidR="00D170B2" w:rsidRPr="005B0864" w:rsidRDefault="00D170B2" w:rsidP="00DD4617">
      <w:pPr>
        <w:pStyle w:val="Tekstpodstawowy"/>
        <w:numPr>
          <w:ilvl w:val="0"/>
          <w:numId w:val="28"/>
        </w:numPr>
        <w:rPr>
          <w:rFonts w:asciiTheme="minorHAnsi" w:hAnsiTheme="minorHAnsi" w:cstheme="minorHAnsi"/>
          <w:sz w:val="22"/>
          <w:szCs w:val="22"/>
        </w:rPr>
      </w:pPr>
      <w:r w:rsidRPr="005B0864">
        <w:rPr>
          <w:rFonts w:asciiTheme="minorHAnsi" w:hAnsiTheme="minorHAnsi" w:cstheme="minorHAnsi"/>
          <w:sz w:val="22"/>
          <w:szCs w:val="22"/>
        </w:rPr>
        <w:t>Odbiorca wyznacza następujące osoby, uprawnione (każda z osobna) do bieżącego kontaktu</w:t>
      </w:r>
      <w:r w:rsidR="004A4361">
        <w:rPr>
          <w:rFonts w:asciiTheme="minorHAnsi" w:hAnsiTheme="minorHAnsi" w:cstheme="minorHAnsi"/>
          <w:sz w:val="22"/>
          <w:szCs w:val="22"/>
        </w:rPr>
        <w:br/>
      </w:r>
      <w:r w:rsidRPr="005B0864">
        <w:rPr>
          <w:rFonts w:asciiTheme="minorHAnsi" w:hAnsiTheme="minorHAnsi" w:cstheme="minorHAnsi"/>
          <w:sz w:val="22"/>
          <w:szCs w:val="22"/>
        </w:rPr>
        <w:t>z</w:t>
      </w:r>
      <w:r w:rsidR="004A4361">
        <w:rPr>
          <w:rFonts w:asciiTheme="minorHAnsi" w:hAnsiTheme="minorHAnsi" w:cstheme="minorHAnsi"/>
          <w:sz w:val="22"/>
          <w:szCs w:val="22"/>
        </w:rPr>
        <w:t xml:space="preserve"> </w:t>
      </w:r>
      <w:r w:rsidRPr="005B0864">
        <w:rPr>
          <w:rFonts w:asciiTheme="minorHAnsi" w:hAnsiTheme="minorHAnsi" w:cstheme="minorHAnsi"/>
          <w:sz w:val="22"/>
          <w:szCs w:val="22"/>
        </w:rPr>
        <w:t>Wykonawcą</w:t>
      </w:r>
      <w:r w:rsidRPr="005B0864">
        <w:rPr>
          <w:rFonts w:asciiTheme="minorHAnsi" w:hAnsiTheme="minorHAnsi" w:cstheme="minorHAnsi"/>
          <w:sz w:val="22"/>
          <w:szCs w:val="22"/>
        </w:rPr>
        <w:br/>
        <w:t>w zakresie:</w:t>
      </w:r>
    </w:p>
    <w:p w14:paraId="0B3D2CDA" w14:textId="77777777" w:rsidR="00D170B2" w:rsidRPr="005B0864" w:rsidRDefault="00D170B2" w:rsidP="00DD4617">
      <w:pPr>
        <w:pStyle w:val="Tekstpodstawowy"/>
        <w:numPr>
          <w:ilvl w:val="1"/>
          <w:numId w:val="29"/>
        </w:numPr>
        <w:jc w:val="both"/>
        <w:rPr>
          <w:rFonts w:asciiTheme="minorHAnsi" w:hAnsiTheme="minorHAnsi" w:cstheme="minorHAnsi"/>
          <w:sz w:val="22"/>
          <w:szCs w:val="22"/>
        </w:rPr>
      </w:pPr>
      <w:r w:rsidRPr="005B0864">
        <w:rPr>
          <w:rFonts w:asciiTheme="minorHAnsi" w:hAnsiTheme="minorHAnsi" w:cstheme="minorHAnsi"/>
          <w:sz w:val="22"/>
          <w:szCs w:val="22"/>
        </w:rPr>
        <w:t>udzielania Wykonawcy wiążących odpowiedzi w trakcie prac wdrożeniowych;</w:t>
      </w:r>
    </w:p>
    <w:p w14:paraId="44EE4E62" w14:textId="77777777" w:rsidR="00D170B2" w:rsidRPr="005B0864" w:rsidRDefault="00D170B2" w:rsidP="00DD4617">
      <w:pPr>
        <w:pStyle w:val="Tekstpodstawowy"/>
        <w:numPr>
          <w:ilvl w:val="1"/>
          <w:numId w:val="29"/>
        </w:numPr>
        <w:jc w:val="both"/>
        <w:rPr>
          <w:rFonts w:asciiTheme="minorHAnsi" w:hAnsiTheme="minorHAnsi" w:cstheme="minorHAnsi"/>
          <w:sz w:val="22"/>
          <w:szCs w:val="22"/>
        </w:rPr>
      </w:pPr>
      <w:r w:rsidRPr="005B0864">
        <w:rPr>
          <w:rFonts w:asciiTheme="minorHAnsi" w:hAnsiTheme="minorHAnsi" w:cstheme="minorHAnsi"/>
          <w:sz w:val="22"/>
          <w:szCs w:val="22"/>
        </w:rPr>
        <w:t>akceptacji zmian w odniesieniu do zakresu i harmonogramu wdrożenia (tj. odnośnie zakresu prac, wyceny prac, harmonogramu prac, harmonogramu płatności) zaproponowanych przez Wykonawcę;</w:t>
      </w:r>
    </w:p>
    <w:p w14:paraId="0541DF5F" w14:textId="77777777" w:rsidR="00D170B2" w:rsidRPr="005B0864" w:rsidRDefault="00D170B2" w:rsidP="00DD4617">
      <w:pPr>
        <w:pStyle w:val="Tekstpodstawowy"/>
        <w:numPr>
          <w:ilvl w:val="1"/>
          <w:numId w:val="29"/>
        </w:numPr>
        <w:jc w:val="both"/>
        <w:rPr>
          <w:rFonts w:asciiTheme="minorHAnsi" w:hAnsiTheme="minorHAnsi" w:cstheme="minorHAnsi"/>
          <w:iCs/>
          <w:sz w:val="22"/>
          <w:szCs w:val="22"/>
        </w:rPr>
      </w:pPr>
      <w:r w:rsidRPr="005B0864">
        <w:rPr>
          <w:rFonts w:asciiTheme="minorHAnsi" w:hAnsiTheme="minorHAnsi" w:cstheme="minorHAnsi"/>
          <w:sz w:val="22"/>
          <w:szCs w:val="22"/>
        </w:rPr>
        <w:t xml:space="preserve">podpisywania i </w:t>
      </w:r>
      <w:r w:rsidRPr="005B0864">
        <w:rPr>
          <w:rFonts w:asciiTheme="minorHAnsi" w:hAnsiTheme="minorHAnsi" w:cstheme="minorHAnsi"/>
          <w:bCs/>
          <w:sz w:val="22"/>
          <w:szCs w:val="22"/>
        </w:rPr>
        <w:t>przekazywania do Wykonawcy</w:t>
      </w:r>
      <w:r w:rsidRPr="005B0864">
        <w:rPr>
          <w:rFonts w:asciiTheme="minorHAnsi" w:hAnsiTheme="minorHAnsi" w:cstheme="minorHAnsi"/>
          <w:b/>
          <w:bCs/>
          <w:sz w:val="22"/>
          <w:szCs w:val="22"/>
        </w:rPr>
        <w:t xml:space="preserve"> </w:t>
      </w:r>
      <w:r w:rsidRPr="005B0864">
        <w:rPr>
          <w:rFonts w:asciiTheme="minorHAnsi" w:hAnsiTheme="minorHAnsi" w:cstheme="minorHAnsi"/>
          <w:iCs/>
          <w:sz w:val="22"/>
          <w:szCs w:val="22"/>
        </w:rPr>
        <w:t>Protokołu Odbioru;</w:t>
      </w:r>
    </w:p>
    <w:p w14:paraId="4B22E3DA" w14:textId="77777777" w:rsidR="00D170B2" w:rsidRPr="005B0864" w:rsidRDefault="00D170B2" w:rsidP="00DD4617">
      <w:pPr>
        <w:pStyle w:val="Tekstpodstawowy"/>
        <w:numPr>
          <w:ilvl w:val="1"/>
          <w:numId w:val="29"/>
        </w:numPr>
        <w:jc w:val="both"/>
        <w:rPr>
          <w:rFonts w:asciiTheme="minorHAnsi" w:hAnsiTheme="minorHAnsi" w:cstheme="minorHAnsi"/>
          <w:iCs/>
          <w:sz w:val="22"/>
          <w:szCs w:val="22"/>
        </w:rPr>
      </w:pPr>
      <w:r w:rsidRPr="005B0864">
        <w:rPr>
          <w:rFonts w:asciiTheme="minorHAnsi" w:hAnsiTheme="minorHAnsi" w:cstheme="minorHAnsi"/>
          <w:bCs/>
          <w:sz w:val="22"/>
          <w:szCs w:val="22"/>
        </w:rPr>
        <w:t>podpisywania i przekazywania do Wykonawcy</w:t>
      </w:r>
      <w:r w:rsidRPr="005B0864">
        <w:rPr>
          <w:rFonts w:asciiTheme="minorHAnsi" w:hAnsiTheme="minorHAnsi" w:cstheme="minorHAnsi"/>
          <w:b/>
          <w:bCs/>
          <w:sz w:val="22"/>
          <w:szCs w:val="22"/>
        </w:rPr>
        <w:t xml:space="preserve"> </w:t>
      </w:r>
      <w:r w:rsidRPr="005B0864">
        <w:rPr>
          <w:rFonts w:asciiTheme="minorHAnsi" w:hAnsiTheme="minorHAnsi" w:cstheme="minorHAnsi"/>
          <w:iCs/>
          <w:sz w:val="22"/>
          <w:szCs w:val="22"/>
        </w:rPr>
        <w:t>Protokołu Rozbieżności</w:t>
      </w:r>
      <w:r w:rsidRPr="005B0864">
        <w:rPr>
          <w:rFonts w:asciiTheme="minorHAnsi" w:hAnsiTheme="minorHAnsi" w:cstheme="minorHAnsi"/>
          <w:b/>
          <w:bCs/>
          <w:sz w:val="22"/>
          <w:szCs w:val="22"/>
        </w:rPr>
        <w:t>;</w:t>
      </w:r>
    </w:p>
    <w:p w14:paraId="148BFFB5" w14:textId="77777777" w:rsidR="00D170B2" w:rsidRPr="005B0864" w:rsidRDefault="00D170B2" w:rsidP="00DD4617">
      <w:pPr>
        <w:pStyle w:val="Tekstpodstawowy"/>
        <w:numPr>
          <w:ilvl w:val="1"/>
          <w:numId w:val="29"/>
        </w:numPr>
        <w:jc w:val="both"/>
        <w:rPr>
          <w:rFonts w:asciiTheme="minorHAnsi" w:hAnsiTheme="minorHAnsi" w:cstheme="minorHAnsi"/>
          <w:iCs/>
          <w:sz w:val="22"/>
          <w:szCs w:val="22"/>
        </w:rPr>
      </w:pPr>
      <w:r w:rsidRPr="005B0864">
        <w:rPr>
          <w:rFonts w:asciiTheme="minorHAnsi" w:hAnsiTheme="minorHAnsi" w:cstheme="minorHAnsi"/>
          <w:bCs/>
          <w:sz w:val="22"/>
          <w:szCs w:val="22"/>
        </w:rPr>
        <w:t>podpisywania i przekazywania do Wykonawcy Wniosków o Zmianę;</w:t>
      </w:r>
    </w:p>
    <w:p w14:paraId="59DD909A" w14:textId="77777777" w:rsidR="00D170B2" w:rsidRPr="005B0864" w:rsidRDefault="00D170B2" w:rsidP="00DD4617">
      <w:pPr>
        <w:pStyle w:val="Tekstpodstawowy"/>
        <w:numPr>
          <w:ilvl w:val="1"/>
          <w:numId w:val="29"/>
        </w:numPr>
        <w:jc w:val="both"/>
        <w:rPr>
          <w:rFonts w:asciiTheme="minorHAnsi" w:hAnsiTheme="minorHAnsi" w:cstheme="minorHAnsi"/>
          <w:iCs/>
          <w:sz w:val="22"/>
          <w:szCs w:val="22"/>
        </w:rPr>
      </w:pPr>
      <w:r w:rsidRPr="005B0864">
        <w:rPr>
          <w:rFonts w:asciiTheme="minorHAnsi" w:hAnsiTheme="minorHAnsi" w:cstheme="minorHAnsi"/>
          <w:bCs/>
          <w:sz w:val="22"/>
          <w:szCs w:val="22"/>
        </w:rPr>
        <w:t>zmiany adresu doręczania faktur;</w:t>
      </w:r>
    </w:p>
    <w:p w14:paraId="24015996" w14:textId="77777777" w:rsidR="00D170B2" w:rsidRPr="005B0864" w:rsidRDefault="00D170B2" w:rsidP="00DD4617">
      <w:pPr>
        <w:pStyle w:val="Tekstpodstawowy"/>
        <w:numPr>
          <w:ilvl w:val="1"/>
          <w:numId w:val="29"/>
        </w:numPr>
        <w:jc w:val="both"/>
        <w:rPr>
          <w:rFonts w:asciiTheme="minorHAnsi" w:hAnsiTheme="minorHAnsi" w:cstheme="minorHAnsi"/>
          <w:iCs/>
          <w:sz w:val="22"/>
          <w:szCs w:val="22"/>
        </w:rPr>
      </w:pPr>
      <w:r w:rsidRPr="005B0864">
        <w:rPr>
          <w:rFonts w:asciiTheme="minorHAnsi" w:hAnsiTheme="minorHAnsi" w:cstheme="minorHAnsi"/>
          <w:bCs/>
          <w:sz w:val="22"/>
          <w:szCs w:val="22"/>
        </w:rPr>
        <w:t>zamawiania nowych licencji dostępowych użytkowników;</w:t>
      </w:r>
    </w:p>
    <w:p w14:paraId="62D689B6" w14:textId="77777777" w:rsidR="00D170B2" w:rsidRPr="005B0864" w:rsidRDefault="00D170B2" w:rsidP="00DD4617">
      <w:pPr>
        <w:pStyle w:val="Tekstpodstawowy"/>
        <w:numPr>
          <w:ilvl w:val="1"/>
          <w:numId w:val="29"/>
        </w:numPr>
        <w:jc w:val="both"/>
        <w:rPr>
          <w:rFonts w:asciiTheme="minorHAnsi" w:hAnsiTheme="minorHAnsi" w:cstheme="minorHAnsi"/>
          <w:iCs/>
          <w:sz w:val="22"/>
          <w:szCs w:val="22"/>
        </w:rPr>
      </w:pPr>
      <w:r w:rsidRPr="005B0864">
        <w:rPr>
          <w:rFonts w:asciiTheme="minorHAnsi" w:hAnsiTheme="minorHAnsi" w:cstheme="minorHAnsi"/>
          <w:bCs/>
          <w:sz w:val="22"/>
          <w:szCs w:val="22"/>
        </w:rPr>
        <w:t>zlecania i negocjowania warunków usług w ramach Serwisu ad hoc;</w:t>
      </w:r>
    </w:p>
    <w:p w14:paraId="5B6DEA20" w14:textId="77777777" w:rsidR="00D170B2" w:rsidRPr="005B0864" w:rsidRDefault="00D170B2" w:rsidP="004A4361">
      <w:pPr>
        <w:pStyle w:val="Tekstpodstawowy"/>
        <w:spacing w:line="360" w:lineRule="auto"/>
        <w:jc w:val="both"/>
        <w:rPr>
          <w:rFonts w:asciiTheme="minorHAnsi" w:hAnsiTheme="minorHAnsi" w:cstheme="minorHAnsi"/>
          <w:i/>
          <w:sz w:val="22"/>
          <w:szCs w:val="22"/>
        </w:rPr>
      </w:pPr>
      <w:r w:rsidRPr="005B0864">
        <w:rPr>
          <w:rFonts w:asciiTheme="minorHAnsi" w:hAnsiTheme="minorHAnsi" w:cstheme="minorHAnsi"/>
          <w:i/>
          <w:sz w:val="22"/>
          <w:szCs w:val="22"/>
        </w:rPr>
        <w:t xml:space="preserve">imię i nazwisko: </w:t>
      </w:r>
      <w:r w:rsidRPr="005B0864">
        <w:rPr>
          <w:rFonts w:asciiTheme="minorHAnsi" w:hAnsiTheme="minorHAnsi" w:cstheme="minorHAnsi"/>
          <w:b/>
          <w:i/>
          <w:sz w:val="22"/>
          <w:szCs w:val="22"/>
        </w:rPr>
        <w:t>…………….……………...</w:t>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i/>
          <w:sz w:val="22"/>
          <w:szCs w:val="22"/>
        </w:rPr>
        <w:t xml:space="preserve">imię i nazwisko: </w:t>
      </w:r>
      <w:r w:rsidRPr="005B0864">
        <w:rPr>
          <w:rFonts w:asciiTheme="minorHAnsi" w:hAnsiTheme="minorHAnsi" w:cstheme="minorHAnsi"/>
          <w:b/>
          <w:i/>
          <w:sz w:val="22"/>
          <w:szCs w:val="22"/>
        </w:rPr>
        <w:t>…………….…….……..</w:t>
      </w:r>
    </w:p>
    <w:p w14:paraId="22BBB3C1" w14:textId="77777777" w:rsidR="00D170B2" w:rsidRPr="005B0864" w:rsidRDefault="00D170B2" w:rsidP="004A4361">
      <w:pPr>
        <w:pStyle w:val="Tekstpodstawowy"/>
        <w:spacing w:line="360" w:lineRule="auto"/>
        <w:jc w:val="both"/>
        <w:rPr>
          <w:rFonts w:asciiTheme="minorHAnsi" w:hAnsiTheme="minorHAnsi" w:cstheme="minorHAnsi"/>
          <w:i/>
          <w:sz w:val="22"/>
          <w:szCs w:val="22"/>
        </w:rPr>
      </w:pPr>
      <w:r w:rsidRPr="005B0864">
        <w:rPr>
          <w:rFonts w:asciiTheme="minorHAnsi" w:hAnsiTheme="minorHAnsi" w:cstheme="minorHAnsi"/>
          <w:i/>
          <w:sz w:val="22"/>
          <w:szCs w:val="22"/>
        </w:rPr>
        <w:t xml:space="preserve">stanowisko: </w:t>
      </w:r>
      <w:r w:rsidRPr="005B0864">
        <w:rPr>
          <w:rFonts w:asciiTheme="minorHAnsi" w:hAnsiTheme="minorHAnsi" w:cstheme="minorHAnsi"/>
          <w:b/>
          <w:i/>
          <w:sz w:val="22"/>
          <w:szCs w:val="22"/>
        </w:rPr>
        <w:t>………………….……………….</w:t>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i/>
          <w:sz w:val="22"/>
          <w:szCs w:val="22"/>
        </w:rPr>
        <w:t xml:space="preserve">stanowisko: </w:t>
      </w:r>
      <w:r w:rsidRPr="005B0864">
        <w:rPr>
          <w:rFonts w:asciiTheme="minorHAnsi" w:hAnsiTheme="minorHAnsi" w:cstheme="minorHAnsi"/>
          <w:b/>
          <w:i/>
          <w:sz w:val="22"/>
          <w:szCs w:val="22"/>
        </w:rPr>
        <w:t>………………………..……..</w:t>
      </w:r>
    </w:p>
    <w:p w14:paraId="15EBBCB2" w14:textId="77777777" w:rsidR="00D170B2" w:rsidRPr="005B0864" w:rsidRDefault="00D170B2" w:rsidP="004A4361">
      <w:pPr>
        <w:pStyle w:val="Tekstpodstawowy"/>
        <w:spacing w:line="360" w:lineRule="auto"/>
        <w:jc w:val="both"/>
        <w:rPr>
          <w:rFonts w:asciiTheme="minorHAnsi" w:hAnsiTheme="minorHAnsi" w:cstheme="minorHAnsi"/>
          <w:i/>
          <w:sz w:val="22"/>
          <w:szCs w:val="22"/>
        </w:rPr>
      </w:pPr>
      <w:r w:rsidRPr="005B0864">
        <w:rPr>
          <w:rFonts w:asciiTheme="minorHAnsi" w:hAnsiTheme="minorHAnsi" w:cstheme="minorHAnsi"/>
          <w:i/>
          <w:sz w:val="22"/>
          <w:szCs w:val="22"/>
        </w:rPr>
        <w:t xml:space="preserve">e-mail: </w:t>
      </w:r>
      <w:r w:rsidRPr="005B0864">
        <w:rPr>
          <w:rFonts w:asciiTheme="minorHAnsi" w:hAnsiTheme="minorHAnsi" w:cstheme="minorHAnsi"/>
          <w:b/>
          <w:i/>
          <w:sz w:val="22"/>
          <w:szCs w:val="22"/>
        </w:rPr>
        <w:t>……………….…………………………</w:t>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i/>
          <w:sz w:val="22"/>
          <w:szCs w:val="22"/>
        </w:rPr>
        <w:t xml:space="preserve">e-mail: </w:t>
      </w:r>
      <w:r w:rsidRPr="005B0864">
        <w:rPr>
          <w:rFonts w:asciiTheme="minorHAnsi" w:hAnsiTheme="minorHAnsi" w:cstheme="minorHAnsi"/>
          <w:b/>
          <w:i/>
          <w:sz w:val="22"/>
          <w:szCs w:val="22"/>
        </w:rPr>
        <w:t>…………………………….……...…</w:t>
      </w:r>
    </w:p>
    <w:p w14:paraId="0FB2BA61" w14:textId="77777777" w:rsidR="00D170B2" w:rsidRPr="005B0864" w:rsidRDefault="00D170B2" w:rsidP="004A4361">
      <w:pPr>
        <w:pStyle w:val="Tekstpodstawowy"/>
        <w:spacing w:line="360" w:lineRule="auto"/>
        <w:jc w:val="both"/>
        <w:rPr>
          <w:rFonts w:asciiTheme="minorHAnsi" w:hAnsiTheme="minorHAnsi" w:cstheme="minorHAnsi"/>
          <w:b/>
          <w:i/>
          <w:sz w:val="22"/>
          <w:szCs w:val="22"/>
        </w:rPr>
      </w:pPr>
      <w:r w:rsidRPr="005B0864">
        <w:rPr>
          <w:rFonts w:asciiTheme="minorHAnsi" w:hAnsiTheme="minorHAnsi" w:cstheme="minorHAnsi"/>
          <w:i/>
          <w:sz w:val="22"/>
          <w:szCs w:val="22"/>
        </w:rPr>
        <w:t>telefon:</w:t>
      </w:r>
      <w:r w:rsidRPr="005B0864">
        <w:rPr>
          <w:rFonts w:asciiTheme="minorHAnsi" w:hAnsiTheme="minorHAnsi" w:cstheme="minorHAnsi"/>
          <w:b/>
          <w:i/>
          <w:sz w:val="22"/>
          <w:szCs w:val="22"/>
        </w:rPr>
        <w:t xml:space="preserve"> ……………………………….……....</w:t>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b/>
          <w:i/>
          <w:sz w:val="22"/>
          <w:szCs w:val="22"/>
        </w:rPr>
        <w:tab/>
      </w:r>
      <w:r w:rsidRPr="005B0864">
        <w:rPr>
          <w:rFonts w:asciiTheme="minorHAnsi" w:hAnsiTheme="minorHAnsi" w:cstheme="minorHAnsi"/>
          <w:i/>
          <w:sz w:val="22"/>
          <w:szCs w:val="22"/>
        </w:rPr>
        <w:t xml:space="preserve">telefon: </w:t>
      </w:r>
      <w:r w:rsidRPr="005B0864">
        <w:rPr>
          <w:rFonts w:asciiTheme="minorHAnsi" w:hAnsiTheme="minorHAnsi" w:cstheme="minorHAnsi"/>
          <w:b/>
          <w:i/>
          <w:sz w:val="22"/>
          <w:szCs w:val="22"/>
        </w:rPr>
        <w:t>……………………………..………</w:t>
      </w:r>
    </w:p>
    <w:p w14:paraId="0D52E05E" w14:textId="4AC1E518"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Zmiana osoby wymienionej w ust. 1</w:t>
      </w:r>
      <w:r w:rsidR="00A33380" w:rsidRPr="005B0864">
        <w:rPr>
          <w:rFonts w:asciiTheme="minorHAnsi" w:hAnsiTheme="minorHAnsi" w:cstheme="minorHAnsi"/>
          <w:sz w:val="22"/>
          <w:szCs w:val="22"/>
        </w:rPr>
        <w:t>3</w:t>
      </w:r>
      <w:r w:rsidRPr="005B0864">
        <w:rPr>
          <w:rFonts w:asciiTheme="minorHAnsi" w:hAnsiTheme="minorHAnsi" w:cstheme="minorHAnsi"/>
          <w:sz w:val="22"/>
          <w:szCs w:val="22"/>
        </w:rPr>
        <w:t xml:space="preserve"> nie będzie stanowiła zmiany umowy. Wystarczające będzie poinformowanie o tym Wykonawcy na piśmie, z podaniem danych nowej osoby. Zmiana staje się skuteczna z chwilą doręczenia Wykonawcy stosownego pisma.</w:t>
      </w:r>
    </w:p>
    <w:p w14:paraId="3F763ED4" w14:textId="7DD9D809" w:rsidR="00D170B2" w:rsidRPr="005B0864" w:rsidRDefault="00D170B2" w:rsidP="00DD4617">
      <w:pPr>
        <w:pStyle w:val="Tekstpodstawowy"/>
        <w:numPr>
          <w:ilvl w:val="0"/>
          <w:numId w:val="28"/>
        </w:numPr>
        <w:jc w:val="both"/>
        <w:rPr>
          <w:rFonts w:asciiTheme="minorHAnsi" w:hAnsiTheme="minorHAnsi" w:cstheme="minorHAnsi"/>
          <w:sz w:val="22"/>
          <w:szCs w:val="22"/>
        </w:rPr>
      </w:pPr>
      <w:r w:rsidRPr="005B0864">
        <w:rPr>
          <w:rFonts w:asciiTheme="minorHAnsi" w:hAnsiTheme="minorHAnsi" w:cstheme="minorHAnsi"/>
          <w:sz w:val="22"/>
          <w:szCs w:val="22"/>
        </w:rPr>
        <w:t>W przypadku dokonania czynności z osobą reprezentującą Odbiorcę, wskazaną zgodnie z ust. 1</w:t>
      </w:r>
      <w:r w:rsidR="00A33380" w:rsidRPr="005B0864">
        <w:rPr>
          <w:rFonts w:asciiTheme="minorHAnsi" w:hAnsiTheme="minorHAnsi" w:cstheme="minorHAnsi"/>
          <w:sz w:val="22"/>
          <w:szCs w:val="22"/>
        </w:rPr>
        <w:t>3</w:t>
      </w:r>
      <w:r w:rsidRPr="005B0864">
        <w:rPr>
          <w:rFonts w:asciiTheme="minorHAnsi" w:hAnsiTheme="minorHAnsi" w:cstheme="minorHAnsi"/>
          <w:sz w:val="22"/>
          <w:szCs w:val="22"/>
        </w:rPr>
        <w:t xml:space="preserve">, lub przez taką osobę, jednak nieposiadającą umocowania, szczególnie w przypadku braku uprzedniego poinformowania Wykonawcy o braku lub wygaśnięciu umocowania, czynność taka jest uważana </w:t>
      </w:r>
      <w:r w:rsidR="004A4361">
        <w:rPr>
          <w:rFonts w:asciiTheme="minorHAnsi" w:hAnsiTheme="minorHAnsi" w:cstheme="minorHAnsi"/>
          <w:sz w:val="22"/>
          <w:szCs w:val="22"/>
        </w:rPr>
        <w:br/>
      </w:r>
      <w:r w:rsidRPr="005B0864">
        <w:rPr>
          <w:rFonts w:asciiTheme="minorHAnsi" w:hAnsiTheme="minorHAnsi" w:cstheme="minorHAnsi"/>
          <w:sz w:val="22"/>
          <w:szCs w:val="22"/>
        </w:rPr>
        <w:t>za skutecznie dokonaną i wiąże Odbiorcę.</w:t>
      </w:r>
    </w:p>
    <w:p w14:paraId="32EA506C" w14:textId="77777777" w:rsidR="00516B15" w:rsidRPr="005B0864" w:rsidRDefault="00516B15" w:rsidP="005B0864">
      <w:pPr>
        <w:pStyle w:val="Tekstpodstawowy"/>
        <w:jc w:val="both"/>
        <w:rPr>
          <w:rFonts w:asciiTheme="minorHAnsi" w:hAnsiTheme="minorHAnsi" w:cstheme="minorHAnsi"/>
          <w:sz w:val="22"/>
          <w:szCs w:val="22"/>
        </w:rPr>
      </w:pPr>
    </w:p>
    <w:p w14:paraId="6900D655" w14:textId="5D78B34A" w:rsidR="00516B15" w:rsidRPr="005B0864" w:rsidRDefault="00516B15" w:rsidP="00B1779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4. </w:t>
      </w:r>
      <w:r w:rsidR="00F9709B" w:rsidRPr="005B0864">
        <w:rPr>
          <w:rFonts w:asciiTheme="minorHAnsi" w:hAnsiTheme="minorHAnsi" w:cstheme="minorHAnsi"/>
          <w:b/>
          <w:bCs/>
          <w:sz w:val="22"/>
          <w:szCs w:val="22"/>
        </w:rPr>
        <w:t>Zobowiązania Wykonawcy</w:t>
      </w:r>
    </w:p>
    <w:p w14:paraId="2F666155" w14:textId="239BB053" w:rsidR="008908DD"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Wykonawca jest zobowiązany realizować Umowę z dochowaniem należytej staranności, przy uwzględnieniu zawodowego charakteru tej działalności, z wykorzystaniem całej posiadanej wiedzy </w:t>
      </w:r>
      <w:r w:rsidR="00D170B2" w:rsidRPr="005B0864">
        <w:rPr>
          <w:rFonts w:asciiTheme="minorHAnsi" w:hAnsiTheme="minorHAnsi" w:cstheme="minorHAnsi"/>
          <w:sz w:val="22"/>
          <w:szCs w:val="22"/>
        </w:rPr>
        <w:br/>
      </w:r>
      <w:r w:rsidRPr="005B0864">
        <w:rPr>
          <w:rFonts w:asciiTheme="minorHAnsi" w:hAnsiTheme="minorHAnsi" w:cstheme="minorHAnsi"/>
          <w:sz w:val="22"/>
          <w:szCs w:val="22"/>
        </w:rPr>
        <w:t>i doświadczenia.</w:t>
      </w:r>
    </w:p>
    <w:p w14:paraId="6961266A" w14:textId="67F26531" w:rsidR="008908DD"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Wszystkie prace zostaną wykonane w stanie kompletnym z punktu widzenia opisanego w Umowie                      i załącznikach celu, któremu mają służyć.</w:t>
      </w:r>
    </w:p>
    <w:p w14:paraId="0AAFF406" w14:textId="77777777" w:rsidR="008908DD"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oświadcza, że posiada stosowne uprawnienia, wiedzę, spełnia wszelkie warunki niezbędne do prawidłowego wykonania prac będących przedmiotem umowy oraz że nie istnieją żadne przeszkody natury technicznej, które mogą uniemożliwić wykonanie przedmiotu umowy.</w:t>
      </w:r>
    </w:p>
    <w:p w14:paraId="4984B9CF" w14:textId="2079CFA0" w:rsidR="008908DD"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zobowiązuje się do przekazywania na żądanie Zamawiającego informacji związanych                                z Umową, w szczególności informacji dotyczących postępów prac, przyczyn opóźnień lub przyczyn nienależytego wykonywania Umowy. Informacje będą przekazywane w terminie 5 dni od otrzymania żądania.</w:t>
      </w:r>
    </w:p>
    <w:p w14:paraId="3269ACFB" w14:textId="77777777" w:rsidR="008908DD"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zobowiązuje się do zapewnienia zgodności Systemu z przepisami prawa obowiązującymi w Polsce.</w:t>
      </w:r>
    </w:p>
    <w:p w14:paraId="2B7CD2A3" w14:textId="143A9DD4" w:rsidR="008908DD"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O ile nic innego nie wynika wprost z Umowy, Wykonawca jest zobowiązany zapewnić wszelkie narzędzia, w tym oprogramowanie i inne zasoby potrzebne mu do realizacji Umowy. W szczególności – o ile Umowa nie stanowi inaczej – wszelkie prace związane z konfiguracją lub opracowaniem Oprogramowania będą odbywać się na środowisku Wykonawcy. O ile Umowa nie stanowi inaczej, Zamawiający nie ma obowiązku udostępniać żadnej infrastruktury sprzętowej ani oprogramowania. </w:t>
      </w:r>
      <w:r w:rsidR="00F6125B">
        <w:rPr>
          <w:rFonts w:asciiTheme="minorHAnsi" w:hAnsiTheme="minorHAnsi" w:cstheme="minorHAnsi"/>
          <w:sz w:val="22"/>
          <w:szCs w:val="22"/>
        </w:rPr>
        <w:t xml:space="preserve">Serwer wraz z oprogramowaniem ma dostarczyć Wykonawca. </w:t>
      </w:r>
      <w:r w:rsidRPr="005B0864">
        <w:rPr>
          <w:rFonts w:asciiTheme="minorHAnsi" w:hAnsiTheme="minorHAnsi" w:cstheme="minorHAnsi"/>
          <w:sz w:val="22"/>
          <w:szCs w:val="22"/>
        </w:rPr>
        <w:t>Powyższe nie wyłącza zobowiązania Zamawiającego do współdziałania opisanego Umową.</w:t>
      </w:r>
    </w:p>
    <w:p w14:paraId="766E82F3" w14:textId="77777777" w:rsidR="008908DD"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lastRenderedPageBreak/>
        <w:t>Wykonawca oświadcza, że podczas realizacji Umowy, a także podczas korzystania z Systemu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w tym w szczególności związanych z korzystaniem z Infrastruktury Technicznej, i objętych Wynagrodzeniem, a korzystanie z Systemu nie spowoduje konieczności nabycia takich licencji lub uprawnień. Wszelkie ryzyka związane z szacowaniem ilości potrzebnych licencji lub innych uprawnień koniecznych do korzystania z Systemu zgodnie z Umową obciążają Wykonawcę.</w:t>
      </w:r>
    </w:p>
    <w:p w14:paraId="1A2AEA5C" w14:textId="08102E94" w:rsidR="00F9709B" w:rsidRPr="005B0864" w:rsidRDefault="008908DD" w:rsidP="00DD4617">
      <w:pPr>
        <w:pStyle w:val="Tekstpodstawowy"/>
        <w:numPr>
          <w:ilvl w:val="0"/>
          <w:numId w:val="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Wykonawca wykona pracę według zapisów </w:t>
      </w:r>
      <w:r w:rsidR="00F9709B" w:rsidRPr="005B0864">
        <w:rPr>
          <w:rFonts w:asciiTheme="minorHAnsi" w:hAnsiTheme="minorHAnsi" w:cstheme="minorHAnsi"/>
          <w:sz w:val="22"/>
          <w:szCs w:val="22"/>
        </w:rPr>
        <w:t>Opisu przedmiotu zamówienia stanowiącego załącznik                 do niniejszej umowy.</w:t>
      </w:r>
    </w:p>
    <w:p w14:paraId="7B9F895E" w14:textId="77777777" w:rsidR="00F9709B" w:rsidRPr="005B0864" w:rsidRDefault="00F9709B" w:rsidP="005B0864">
      <w:pPr>
        <w:pStyle w:val="Tekstpodstawowy"/>
        <w:ind w:left="284"/>
        <w:jc w:val="both"/>
        <w:rPr>
          <w:rFonts w:asciiTheme="minorHAnsi" w:hAnsiTheme="minorHAnsi" w:cstheme="minorHAnsi"/>
          <w:sz w:val="22"/>
          <w:szCs w:val="22"/>
        </w:rPr>
      </w:pPr>
    </w:p>
    <w:p w14:paraId="6CA75B44" w14:textId="5F5B0DAB" w:rsidR="00516B15"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5. Wynagrodzenie </w:t>
      </w:r>
      <w:r w:rsidR="002C3997" w:rsidRPr="005B0864">
        <w:rPr>
          <w:rFonts w:asciiTheme="minorHAnsi" w:hAnsiTheme="minorHAnsi" w:cstheme="minorHAnsi"/>
          <w:b/>
          <w:bCs/>
          <w:sz w:val="22"/>
          <w:szCs w:val="22"/>
        </w:rPr>
        <w:t>Wykonawcy</w:t>
      </w:r>
    </w:p>
    <w:p w14:paraId="7ED10E3A" w14:textId="286AC4D0"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Wynagrodzenie Wykonawcy z tytułu wykonania przedmiotu umowy opisanego w § 1, w tym opłaty licencyjne i ewentualne dodatkowe warunki płatności, określa </w:t>
      </w:r>
      <w:r w:rsidRPr="005B0864">
        <w:rPr>
          <w:rFonts w:asciiTheme="minorHAnsi" w:hAnsiTheme="minorHAnsi" w:cstheme="minorHAnsi"/>
          <w:b/>
          <w:sz w:val="22"/>
          <w:szCs w:val="22"/>
        </w:rPr>
        <w:t>Załącznik nr 3</w:t>
      </w:r>
      <w:r w:rsidRPr="005B0864">
        <w:rPr>
          <w:rFonts w:asciiTheme="minorHAnsi" w:hAnsiTheme="minorHAnsi" w:cstheme="minorHAnsi"/>
          <w:sz w:val="22"/>
          <w:szCs w:val="22"/>
        </w:rPr>
        <w:t xml:space="preserve"> </w:t>
      </w:r>
      <w:r w:rsidR="004F7239">
        <w:rPr>
          <w:rFonts w:asciiTheme="minorHAnsi" w:hAnsiTheme="minorHAnsi" w:cstheme="minorHAnsi"/>
          <w:sz w:val="22"/>
          <w:szCs w:val="22"/>
        </w:rPr>
        <w:br/>
      </w:r>
      <w:r w:rsidRPr="005B0864">
        <w:rPr>
          <w:rFonts w:asciiTheme="minorHAnsi" w:hAnsiTheme="minorHAnsi" w:cstheme="minorHAnsi"/>
          <w:sz w:val="22"/>
          <w:szCs w:val="22"/>
        </w:rPr>
        <w:t>do umowy – „</w:t>
      </w:r>
      <w:r w:rsidRPr="005B0864">
        <w:rPr>
          <w:rFonts w:asciiTheme="minorHAnsi" w:hAnsiTheme="minorHAnsi" w:cstheme="minorHAnsi"/>
          <w:b/>
          <w:sz w:val="22"/>
          <w:szCs w:val="22"/>
        </w:rPr>
        <w:t>Harmonogram</w:t>
      </w:r>
      <w:r w:rsidRPr="005B0864">
        <w:rPr>
          <w:rFonts w:asciiTheme="minorHAnsi" w:hAnsiTheme="minorHAnsi" w:cstheme="minorHAnsi"/>
          <w:sz w:val="22"/>
          <w:szCs w:val="22"/>
        </w:rPr>
        <w:t xml:space="preserve"> </w:t>
      </w:r>
      <w:r w:rsidRPr="005B0864">
        <w:rPr>
          <w:rFonts w:asciiTheme="minorHAnsi" w:hAnsiTheme="minorHAnsi" w:cstheme="minorHAnsi"/>
          <w:b/>
          <w:sz w:val="22"/>
          <w:szCs w:val="22"/>
        </w:rPr>
        <w:t>płatności</w:t>
      </w:r>
      <w:r w:rsidRPr="005B0864">
        <w:rPr>
          <w:rFonts w:asciiTheme="minorHAnsi" w:hAnsiTheme="minorHAnsi" w:cstheme="minorHAnsi"/>
          <w:sz w:val="22"/>
          <w:szCs w:val="22"/>
        </w:rPr>
        <w:t>”.</w:t>
      </w:r>
    </w:p>
    <w:p w14:paraId="351BB584" w14:textId="77777777"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Wszystkie kwoty płatne na podstawie umowy są kwotami netto, do których Wykonawca doliczy podatek od towarów i usług w aktualnie obowiązującej stawce.</w:t>
      </w:r>
    </w:p>
    <w:p w14:paraId="030F58E8" w14:textId="7B71B67A"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Jeżeli nie postanowiono odmiennie, wszelkie płatności objęte niniejszą umową będą dokonywane na podstawie faktur VAT w terminie 14 dni od daty ich dostarczenia Odbiorcy, przelewem na rachunek bankowy Wykonawcy wskazany na fakturze.</w:t>
      </w:r>
    </w:p>
    <w:p w14:paraId="7ED2687C" w14:textId="77777777"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W przypadku zaległości płatniczych, niezależnie od poczynionego wskazania wpłaty dokonywane przez Odbiorcę będą zaliczane w pierwszej kolejności na poczet najstarszych wymagalnych należności i w ramach tego zarachowywane najpierw na należności uboczne a następnie na należność główną. Jako pokwitowanie Wykonawca prześle Odbiorcy informację o sposobie zarachowania wpłaty pocztą elektroniczną.</w:t>
      </w:r>
    </w:p>
    <w:p w14:paraId="68FF63B1" w14:textId="77777777"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Za datę zapłaty uznaje się dzień uznania rachunku bankowego Wykonawcy.</w:t>
      </w:r>
    </w:p>
    <w:p w14:paraId="28A07DCE" w14:textId="77777777"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W przypadku opóźnienia w zapłacie którejkolwiek z płatności Wykonawca będzie uprawniony do naliczenia za okres opóźnienia odsetek, zgodnie z Ustawą o terminach zapłaty w transakcjach handlowych.</w:t>
      </w:r>
    </w:p>
    <w:p w14:paraId="30070F05" w14:textId="266B76B3"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W przypadku zwłoki w zapłacie opłat licencyjnych lub wynagrodzenia za wykonanie któregokolwiek</w:t>
      </w:r>
      <w:r w:rsidR="004801C6" w:rsidRPr="005B0864">
        <w:rPr>
          <w:rFonts w:asciiTheme="minorHAnsi" w:hAnsiTheme="minorHAnsi" w:cstheme="minorHAnsi"/>
          <w:sz w:val="22"/>
          <w:szCs w:val="22"/>
        </w:rPr>
        <w:t xml:space="preserve"> </w:t>
      </w:r>
      <w:r w:rsidRPr="005B0864">
        <w:rPr>
          <w:rFonts w:asciiTheme="minorHAnsi" w:hAnsiTheme="minorHAnsi" w:cstheme="minorHAnsi"/>
          <w:sz w:val="22"/>
          <w:szCs w:val="22"/>
        </w:rPr>
        <w:t>z elementów przedmiotu umowy o więcej niż 14 dni Wykonawca jest uprawniony do zablokowania możliwości korzystania z Oprogramowania bez uprzedniego ostrzeżenia. Zawieszenie możliwości korzystania</w:t>
      </w:r>
      <w:r w:rsidR="004801C6" w:rsidRPr="005B0864">
        <w:rPr>
          <w:rFonts w:asciiTheme="minorHAnsi" w:hAnsiTheme="minorHAnsi" w:cstheme="minorHAnsi"/>
          <w:sz w:val="22"/>
          <w:szCs w:val="22"/>
        </w:rPr>
        <w:t xml:space="preserve"> </w:t>
      </w:r>
      <w:r w:rsidRPr="005B0864">
        <w:rPr>
          <w:rFonts w:asciiTheme="minorHAnsi" w:hAnsiTheme="minorHAnsi" w:cstheme="minorHAnsi"/>
          <w:sz w:val="22"/>
          <w:szCs w:val="22"/>
        </w:rPr>
        <w:t>z Oprogramowania nie zwalnia Odbiorcy z obowiązku terminowej zapłaty pozostałego umówionego wynagrodzenia w ustalonych terminach.</w:t>
      </w:r>
    </w:p>
    <w:p w14:paraId="19D7FBB9" w14:textId="77777777"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Jeśli zaległości płatnicze w stosunku do którejkolwiek z należności określonych niniejszą umową wynoszą powyżej 30 dni, Wykonawcy przysługuje prawo do wypowiedzenia umowy ze skutkiem natychmiastowym, po bezskutecznym upływie wyznaczonego Odbiorcy dodatkowego, siedmiodniowego terminu na uiszczenie zaległych płatności.</w:t>
      </w:r>
    </w:p>
    <w:p w14:paraId="0DE0B7EF" w14:textId="77777777"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Odbiorca upoważnia Wykonawcę do wystawiania faktur VAT bez podpisu Odbiorcy i przesyłania ich w formie elektronicznej na adres e-mail: </w:t>
      </w:r>
      <w:r w:rsidRPr="005B0864">
        <w:rPr>
          <w:rFonts w:asciiTheme="minorHAnsi" w:hAnsiTheme="minorHAnsi" w:cstheme="minorHAnsi"/>
          <w:b/>
          <w:bCs/>
          <w:sz w:val="22"/>
          <w:szCs w:val="22"/>
        </w:rPr>
        <w:t>…………………………</w:t>
      </w:r>
    </w:p>
    <w:p w14:paraId="00FD097F" w14:textId="77777777" w:rsidR="005509AE" w:rsidRPr="005B0864" w:rsidRDefault="005509AE" w:rsidP="004A4E89">
      <w:pPr>
        <w:pStyle w:val="Tekstpodstawowy"/>
        <w:numPr>
          <w:ilvl w:val="0"/>
          <w:numId w:val="30"/>
        </w:numPr>
        <w:tabs>
          <w:tab w:val="left" w:pos="360"/>
        </w:tabs>
        <w:ind w:left="284" w:hanging="284"/>
        <w:jc w:val="both"/>
        <w:rPr>
          <w:rFonts w:asciiTheme="minorHAnsi" w:hAnsiTheme="minorHAnsi" w:cstheme="minorHAnsi"/>
          <w:sz w:val="22"/>
          <w:szCs w:val="22"/>
        </w:rPr>
      </w:pPr>
      <w:r w:rsidRPr="005B0864">
        <w:rPr>
          <w:rFonts w:asciiTheme="minorHAnsi" w:hAnsiTheme="minorHAnsi" w:cstheme="minorHAnsi"/>
          <w:sz w:val="22"/>
          <w:szCs w:val="22"/>
        </w:rPr>
        <w:t>Zmiana adresu e-mail wymienionego w ust. 9 nie będzie stanowiła zmiany niniejszej umowy. Wystarczające będzie poinformowanie o tym Wykonawcy na piśmie lub za pośrednictwem poczty elektronicznej, z podaniem nowych danych wysyłkowych. Zmiana staje się skuteczna z chwilą dotarcia do Wykonawcy opisanej w zdaniu poprzednim informacji.</w:t>
      </w:r>
    </w:p>
    <w:p w14:paraId="721B2044" w14:textId="77777777" w:rsidR="0036494F" w:rsidRPr="005B0864" w:rsidRDefault="0036494F" w:rsidP="005B0864">
      <w:pPr>
        <w:pStyle w:val="Tekstpodstawowy"/>
        <w:jc w:val="both"/>
        <w:rPr>
          <w:rFonts w:asciiTheme="minorHAnsi" w:hAnsiTheme="minorHAnsi" w:cstheme="minorHAnsi"/>
          <w:b/>
          <w:bCs/>
          <w:sz w:val="22"/>
          <w:szCs w:val="22"/>
        </w:rPr>
      </w:pPr>
    </w:p>
    <w:p w14:paraId="2FD536DE" w14:textId="21039A59" w:rsidR="00516B15"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6. </w:t>
      </w:r>
      <w:r w:rsidR="00F9709B" w:rsidRPr="005B0864">
        <w:rPr>
          <w:rFonts w:asciiTheme="minorHAnsi" w:hAnsiTheme="minorHAnsi" w:cstheme="minorHAnsi"/>
          <w:b/>
          <w:bCs/>
          <w:sz w:val="22"/>
          <w:szCs w:val="22"/>
        </w:rPr>
        <w:t>Zachowanie poufności</w:t>
      </w:r>
    </w:p>
    <w:p w14:paraId="71EEFD88" w14:textId="5D4A3DE9" w:rsidR="00F9709B"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Obie Strony Umowy zobowiązują się do zachowania tajemnicy przedsiębiorstwa drugiej Strony, </w:t>
      </w:r>
      <w:r w:rsidR="004A4361">
        <w:rPr>
          <w:rFonts w:asciiTheme="minorHAnsi" w:hAnsiTheme="minorHAnsi" w:cstheme="minorHAnsi"/>
          <w:sz w:val="22"/>
          <w:szCs w:val="22"/>
        </w:rPr>
        <w:br/>
      </w:r>
      <w:r w:rsidRPr="005B0864">
        <w:rPr>
          <w:rFonts w:asciiTheme="minorHAnsi" w:hAnsiTheme="minorHAnsi" w:cstheme="minorHAnsi"/>
          <w:sz w:val="22"/>
          <w:szCs w:val="22"/>
        </w:rPr>
        <w:t>jak  i Informacji Poufnych w okresie obowiązywania Umowy i w okresie 10 lat od dnia jej rozwiązania                       lub wygaśnięcia. Poprzez tajemnicę przedsiębiorstwa Strony należy rozumieć nieujawnione                                   do wiadomości publicznej informacje posiadające wartość gospodarczą, co do których Storna, podjął działania w celu zachowania ich poufności. W szczególności Strony zobowiązują się zachować                                w bezwzględnej tajemnicy i nie przekazywać, nie ujawniać ani nie wykorzystywać żadnych informacji                  i danych, dotyczących drugiej Strony struktury, powiązań podmiotowych i/lub jej kontrahentów                        i/lub współpracowników, które uzyska przy wykonywaniu umowy, nawet gdy nie są one objęte tajemnicą przedsiębiorstwa</w:t>
      </w:r>
    </w:p>
    <w:p w14:paraId="0F973CC6" w14:textId="248CAE5F" w:rsidR="00F9709B"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lastRenderedPageBreak/>
        <w:t>Informacje Poufne obejmują wszelkie dane i informacje, materiały uzyskane przez Stronę w związku                  z realizacją umowy, w szczególności informacje o charakterze gospodarczym, technicznym, technologicznym, handlowym lub organizacyjnym, jak również informacje odnoszące się do procedur, produktów/towarów, strategii, spraw finansowych i zatrudnionego personelu lub przyszłych planów bądź perspektyw Strony, klientów/kontrahentów Strony, w tym w szczególności lecz nie wyłącznie informacje dotyczące jej kontrahentów, podwykonawców, dostawców i odbiorców, warunków świadczenia usług.</w:t>
      </w:r>
    </w:p>
    <w:p w14:paraId="6AD91B25" w14:textId="04360996" w:rsidR="00F9709B"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Informacjami Poufnymi są wszelkie dane i informacje zdefiniowane w ust. 2 powyżej, niezależnie od tego, czy informacje te przekazane zostały w formie pisemnej, ustnej, elektronicznej czy </w:t>
      </w:r>
      <w:r w:rsidR="004A4361">
        <w:rPr>
          <w:rFonts w:asciiTheme="minorHAnsi" w:hAnsiTheme="minorHAnsi" w:cstheme="minorHAnsi"/>
          <w:sz w:val="22"/>
          <w:szCs w:val="22"/>
        </w:rPr>
        <w:br/>
      </w:r>
      <w:r w:rsidRPr="005B0864">
        <w:rPr>
          <w:rFonts w:asciiTheme="minorHAnsi" w:hAnsiTheme="minorHAnsi" w:cstheme="minorHAnsi"/>
          <w:sz w:val="22"/>
          <w:szCs w:val="22"/>
        </w:rPr>
        <w:t>w jakiejkolwiek innej formie, jak również niezależnie od tego, czy informacje te, lub dokumenty są wyraźnie oznaczone jako poufne, przy czym w przypadku braku wyraźnego wskazania, że informacje przekazywane nie stanowią Informacji Poufnych, dane te i informacje traktować należy jako Informacje Poufne.</w:t>
      </w:r>
    </w:p>
    <w:p w14:paraId="7F2C3443" w14:textId="445B9C14" w:rsidR="00F9709B"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Informacjami Poufnymi są także wszelkie inne informacje, jakiegokolwiek rodzaju i w jakiejkolwiek formie lub formacie, ustne lub pisemne, w tym m.in. e-maile, faksy, rysunki, projekty, wykazy, oprogramowanie, elektroniczne kopie dokumentów, specyfikacje, dane, wykresy, przekazy ustne lub reprodukcje obrazkowe, informacje cyfrowe, a które odnoszą się do Strony, jej operacji lub sytuacji finansowej, handlowej lub prawnej, a z którymi druga Strona zapoznał się w trakcie realizowania umowy.</w:t>
      </w:r>
    </w:p>
    <w:p w14:paraId="23381D26" w14:textId="13E0CEB1" w:rsidR="00F9709B"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Informacje objęte tajemnicą przedsiębiorstwa Strony, jak i Informacje Poufne nie mogą być wykorzystywane przez drugą Stronę do innych celów niż wykonywanie obowiązków wynikających                      z umowy.</w:t>
      </w:r>
    </w:p>
    <w:p w14:paraId="12277416" w14:textId="281A6F39" w:rsidR="00F9709B"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Strona odpowiada również za zachowanie w tajemnicy powyższych informacji tj. tajemnicy przedsiębiorstwa drugiej Strony jak i Informacji Poufnych przez osoby trzecie którym je powierzył </w:t>
      </w:r>
      <w:r w:rsidR="004A4361">
        <w:rPr>
          <w:rFonts w:asciiTheme="minorHAnsi" w:hAnsiTheme="minorHAnsi" w:cstheme="minorHAnsi"/>
          <w:sz w:val="22"/>
          <w:szCs w:val="22"/>
        </w:rPr>
        <w:br/>
      </w:r>
      <w:r w:rsidRPr="005B0864">
        <w:rPr>
          <w:rFonts w:asciiTheme="minorHAnsi" w:hAnsiTheme="minorHAnsi" w:cstheme="minorHAnsi"/>
          <w:sz w:val="22"/>
          <w:szCs w:val="22"/>
        </w:rPr>
        <w:t>w celu realizacji umowy.</w:t>
      </w:r>
    </w:p>
    <w:p w14:paraId="40DBDC6F" w14:textId="74C3AC74" w:rsidR="00F9709B"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Ujawnienie Informacji Poufnej, w tym tajemnicy przedsiębiorstwa Strony może nastąpić wyłącznie, jeśli obowiązek jej udostępnienia wynika z przepisów prawa, w trybie i zakresie określonym przepisami.</w:t>
      </w:r>
    </w:p>
    <w:p w14:paraId="21A6B7FE" w14:textId="4DA4646B" w:rsidR="00516B15" w:rsidRPr="005B0864" w:rsidRDefault="00F9709B" w:rsidP="00DD4617">
      <w:pPr>
        <w:pStyle w:val="Tekstpodstawowy"/>
        <w:numPr>
          <w:ilvl w:val="0"/>
          <w:numId w:val="9"/>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Strony zobowiązują się do zachowania Informacji Poufnych drugiej Strony, w tym w tajemnicy przedsiębiorstwa, w szczególności do podejmowania w stosunku do nich takie same środki ostrożności oraz takie same środki zabezpieczające, jak te stosowane przez Stronę w stosunku do jego własnych Informacji Poufny oraz tajemnicy przedsiębiorstwa i w stosunku do których Strona gwarantuje, że zapewniają one odpowiednią ochronę przeciwko nieupoważnionemu ujawnieniu, kopiowaniu lub wykorzystaniu.</w:t>
      </w:r>
    </w:p>
    <w:p w14:paraId="59229257" w14:textId="77777777" w:rsidR="00516B15" w:rsidRPr="005B0864" w:rsidRDefault="00516B15" w:rsidP="005B0864">
      <w:pPr>
        <w:pStyle w:val="Tekstpodstawowy"/>
        <w:jc w:val="both"/>
        <w:rPr>
          <w:rFonts w:asciiTheme="minorHAnsi" w:hAnsiTheme="minorHAnsi" w:cstheme="minorHAnsi"/>
          <w:sz w:val="22"/>
          <w:szCs w:val="22"/>
        </w:rPr>
      </w:pPr>
    </w:p>
    <w:p w14:paraId="6D4BBDA4" w14:textId="6D4962C1" w:rsidR="00F9709B"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7.</w:t>
      </w:r>
    </w:p>
    <w:p w14:paraId="4D175976" w14:textId="3E696542" w:rsidR="00F9709B" w:rsidRPr="005B0864" w:rsidRDefault="00F9709B"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ZABEZPIECZENIE NALEŻYTEGO WYKONANIA UMOWY</w:t>
      </w:r>
    </w:p>
    <w:p w14:paraId="33B36BFB" w14:textId="4FA0AD12" w:rsidR="00F9709B" w:rsidRPr="005B0864" w:rsidRDefault="00F9709B" w:rsidP="00DD4617">
      <w:pPr>
        <w:pStyle w:val="Tekstpodstawowy"/>
        <w:numPr>
          <w:ilvl w:val="3"/>
          <w:numId w:val="10"/>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wniósł w dacie podpisania umowy zabezpieczenie należytego wykonania umowy, które służyć będzie do pokrycia roszczeń z tytułu niewykonania lub nienależytego wykonania zamówienia, jak również z tytułu kar umownych. Wykonawca wniósł zabezpieczenie należytego wykonania umowy</w:t>
      </w:r>
    </w:p>
    <w:p w14:paraId="05425A39" w14:textId="1929AC3C" w:rsidR="00F9709B" w:rsidRPr="005B0864" w:rsidRDefault="00F9709B" w:rsidP="00DD4617">
      <w:pPr>
        <w:pStyle w:val="Tekstpodstawowy"/>
        <w:numPr>
          <w:ilvl w:val="0"/>
          <w:numId w:val="10"/>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 wysokości 10% ceny ofertowej brutto tj. …………. zł (słownie: …………. złotych ……/100) </w:t>
      </w:r>
      <w:r w:rsidR="004A4361">
        <w:rPr>
          <w:rFonts w:asciiTheme="minorHAnsi" w:hAnsiTheme="minorHAnsi" w:cstheme="minorHAnsi"/>
          <w:sz w:val="22"/>
          <w:szCs w:val="22"/>
        </w:rPr>
        <w:br/>
      </w:r>
      <w:r w:rsidRPr="005B0864">
        <w:rPr>
          <w:rFonts w:asciiTheme="minorHAnsi" w:hAnsiTheme="minorHAnsi" w:cstheme="minorHAnsi"/>
          <w:sz w:val="22"/>
          <w:szCs w:val="22"/>
        </w:rPr>
        <w:t>w postaci ……………………. Zabezpieczenie to obejmuje okres od  ……………. r. do ……………… r.</w:t>
      </w:r>
    </w:p>
    <w:p w14:paraId="5C4DAF76" w14:textId="120AFC3D" w:rsidR="00F9709B" w:rsidRPr="005B0864" w:rsidRDefault="00F9709B" w:rsidP="00DD4617">
      <w:pPr>
        <w:pStyle w:val="Tekstpodstawowy"/>
        <w:numPr>
          <w:ilvl w:val="0"/>
          <w:numId w:val="10"/>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zobowiązuje się z dniem podpisania protokołu odbioru końcowego do wniesienia zabezpieczenia w wysokości 30% zabezpieczenia określonego w ust. 1 nin. paragrafu tj. …………… zł (słownie: …………………………………… złotych ……/100), służące do pokrycia roszczeń z tytułu rękojmi</w:t>
      </w:r>
      <w:r w:rsidR="000D0C6B" w:rsidRPr="005B0864">
        <w:rPr>
          <w:rFonts w:asciiTheme="minorHAnsi" w:hAnsiTheme="minorHAnsi" w:cstheme="minorHAnsi"/>
          <w:sz w:val="22"/>
          <w:szCs w:val="22"/>
        </w:rPr>
        <w:t xml:space="preserve">                        </w:t>
      </w:r>
      <w:r w:rsidRPr="005B0864">
        <w:rPr>
          <w:rFonts w:asciiTheme="minorHAnsi" w:hAnsiTheme="minorHAnsi" w:cstheme="minorHAnsi"/>
          <w:sz w:val="22"/>
          <w:szCs w:val="22"/>
        </w:rPr>
        <w:t xml:space="preserve">i gwarancji za wady </w:t>
      </w:r>
      <w:r w:rsidR="000D0C6B" w:rsidRPr="005B0864">
        <w:rPr>
          <w:rFonts w:asciiTheme="minorHAnsi" w:hAnsiTheme="minorHAnsi" w:cstheme="minorHAnsi"/>
          <w:sz w:val="22"/>
          <w:szCs w:val="22"/>
        </w:rPr>
        <w:t>przedmiotu umowy</w:t>
      </w:r>
      <w:r w:rsidRPr="005B0864">
        <w:rPr>
          <w:rFonts w:asciiTheme="minorHAnsi" w:hAnsiTheme="minorHAnsi" w:cstheme="minorHAnsi"/>
          <w:sz w:val="22"/>
          <w:szCs w:val="22"/>
        </w:rPr>
        <w:t xml:space="preserve">. Zabezpieczenie to obejmuje okres od daty podpisania protokołu odbioru końcowego do 15 dni dłużej, niż upływ okresu rękojmi i gwarancji </w:t>
      </w:r>
      <w:r w:rsidR="000D0C6B" w:rsidRPr="005B0864">
        <w:rPr>
          <w:rFonts w:asciiTheme="minorHAnsi" w:hAnsiTheme="minorHAnsi" w:cstheme="minorHAnsi"/>
          <w:sz w:val="22"/>
          <w:szCs w:val="22"/>
        </w:rPr>
        <w:t>na przedmiot umowy</w:t>
      </w:r>
      <w:r w:rsidRPr="005B0864">
        <w:rPr>
          <w:rFonts w:asciiTheme="minorHAnsi" w:hAnsiTheme="minorHAnsi" w:cstheme="minorHAnsi"/>
          <w:sz w:val="22"/>
          <w:szCs w:val="22"/>
        </w:rPr>
        <w:t xml:space="preserve">. </w:t>
      </w:r>
    </w:p>
    <w:p w14:paraId="2B512513" w14:textId="79C5853D" w:rsidR="00F9709B" w:rsidRPr="005B0864" w:rsidRDefault="00F9709B" w:rsidP="00DD4617">
      <w:pPr>
        <w:pStyle w:val="Tekstpodstawowy"/>
        <w:numPr>
          <w:ilvl w:val="0"/>
          <w:numId w:val="10"/>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Jeżeli zabezpieczenie wniesiono w pieniądzu, Zamawiający przechowuje je na oprocentowanym rachunku bankowym. Zamawiający zastrzega sobie prawo sprawdzenia czasu wpływu zabezpieczenia na swoje konto. Zamawiający zwraca zabezpieczenie wniesione w pieniądzu z odsetkami wynikającymi</w:t>
      </w:r>
    </w:p>
    <w:p w14:paraId="389329F2" w14:textId="534F3892" w:rsidR="00B17799" w:rsidRPr="004A4E89" w:rsidRDefault="00F9709B" w:rsidP="00B17799">
      <w:pPr>
        <w:pStyle w:val="Tekstpodstawowy"/>
        <w:numPr>
          <w:ilvl w:val="0"/>
          <w:numId w:val="10"/>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z umowy rachunku bankowego, na którym było ono przechowywane, pomniejszone o koszt prowadzenia tego rachunku oraz prowizji bankowej za przelew pieniędzy na rachunek bankowy Wykonawcy. Zamawiający zwraca zabezpieczenie, o którym mowa w ust. 1 nin. paragrafu, w terminie 30 dni od dnia wykonania zamówienia i uznania przez Zamawiającego za należycie wykonane, </w:t>
      </w:r>
      <w:r w:rsidR="000D0C6B" w:rsidRPr="005B0864">
        <w:rPr>
          <w:rFonts w:asciiTheme="minorHAnsi" w:hAnsiTheme="minorHAnsi" w:cstheme="minorHAnsi"/>
          <w:sz w:val="22"/>
          <w:szCs w:val="22"/>
        </w:rPr>
        <w:t xml:space="preserve">                                </w:t>
      </w:r>
      <w:r w:rsidRPr="005B0864">
        <w:rPr>
          <w:rFonts w:asciiTheme="minorHAnsi" w:hAnsiTheme="minorHAnsi" w:cstheme="minorHAnsi"/>
          <w:sz w:val="22"/>
          <w:szCs w:val="22"/>
        </w:rPr>
        <w:lastRenderedPageBreak/>
        <w:t xml:space="preserve">a zabezpieczenie, o którym mowa w ust. 2 nin. paragrafu Zamawiający zwraca nie później niż w 15 dniu po upływie okresu rękojmi i gwarancji z tytułu wad </w:t>
      </w:r>
      <w:r w:rsidR="000D0C6B" w:rsidRPr="005B0864">
        <w:rPr>
          <w:rFonts w:asciiTheme="minorHAnsi" w:hAnsiTheme="minorHAnsi" w:cstheme="minorHAnsi"/>
          <w:sz w:val="22"/>
          <w:szCs w:val="22"/>
        </w:rPr>
        <w:t>przedmiotu umowy</w:t>
      </w:r>
      <w:r w:rsidRPr="005B0864">
        <w:rPr>
          <w:rFonts w:asciiTheme="minorHAnsi" w:hAnsiTheme="minorHAnsi" w:cstheme="minorHAnsi"/>
          <w:sz w:val="22"/>
          <w:szCs w:val="22"/>
        </w:rPr>
        <w:t xml:space="preserve">. </w:t>
      </w:r>
    </w:p>
    <w:p w14:paraId="1E25B232" w14:textId="5C2E00F7" w:rsidR="000D0C6B" w:rsidRPr="005B0864" w:rsidRDefault="000D0C6B" w:rsidP="00DD4617">
      <w:pPr>
        <w:pStyle w:val="Tekstpodstawowy"/>
        <w:numPr>
          <w:ilvl w:val="0"/>
          <w:numId w:val="10"/>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w:t>
      </w:r>
    </w:p>
    <w:p w14:paraId="40AF7E23" w14:textId="6E79EEC1" w:rsidR="000D0C6B" w:rsidRPr="005B0864" w:rsidRDefault="000D0C6B" w:rsidP="00DD4617">
      <w:pPr>
        <w:pStyle w:val="Tekstpodstawowy"/>
        <w:numPr>
          <w:ilvl w:val="0"/>
          <w:numId w:val="11"/>
        </w:numPr>
        <w:jc w:val="both"/>
        <w:rPr>
          <w:rFonts w:asciiTheme="minorHAnsi" w:hAnsiTheme="minorHAnsi" w:cstheme="minorHAnsi"/>
          <w:sz w:val="22"/>
          <w:szCs w:val="22"/>
        </w:rPr>
      </w:pPr>
      <w:r w:rsidRPr="005B0864">
        <w:rPr>
          <w:rFonts w:asciiTheme="minorHAnsi" w:hAnsiTheme="minorHAnsi" w:cstheme="minorHAnsi"/>
          <w:sz w:val="22"/>
          <w:szCs w:val="22"/>
        </w:rPr>
        <w:t xml:space="preserve">zapewni ubezpieczenie w zakresie odpowiedzialności cywilnej za szkody wynikłe z realizacji przedmiotu umowy na sumę gwarancyjną nie niższą niż 1 (jeden) milion złotych </w:t>
      </w:r>
      <w:r w:rsidR="006A693F">
        <w:rPr>
          <w:rFonts w:asciiTheme="minorHAnsi" w:hAnsiTheme="minorHAnsi" w:cstheme="minorHAnsi"/>
          <w:sz w:val="22"/>
          <w:szCs w:val="22"/>
        </w:rPr>
        <w:br/>
      </w:r>
      <w:r w:rsidRPr="005B0864">
        <w:rPr>
          <w:rFonts w:asciiTheme="minorHAnsi" w:hAnsiTheme="minorHAnsi" w:cstheme="minorHAnsi"/>
          <w:sz w:val="22"/>
          <w:szCs w:val="22"/>
        </w:rPr>
        <w:t>(lub równowartość w innej walucie) na jedno lub na jedno i na wszystkie zdarzenia, przy udziale własnym (franszyzie) nie wyższym niż 10 tys. zł. Dopuszczalna jest wyższa franszyza nie przekraczająca 20 tys. zł w odniesieniu do: czystych strat finansowych oraz dla zdarzeń objętych dodatkowymi polisami ubezpieczeniowymi z tytułu wykonywania czynności zawodowych                           w branży IT.</w:t>
      </w:r>
    </w:p>
    <w:p w14:paraId="2786CFF2" w14:textId="090F38E6" w:rsidR="000D0C6B" w:rsidRPr="005B0864" w:rsidRDefault="000D0C6B" w:rsidP="00DD4617">
      <w:pPr>
        <w:pStyle w:val="Tekstpodstawowy"/>
        <w:numPr>
          <w:ilvl w:val="0"/>
          <w:numId w:val="11"/>
        </w:numPr>
        <w:jc w:val="both"/>
        <w:rPr>
          <w:rFonts w:asciiTheme="minorHAnsi" w:hAnsiTheme="minorHAnsi" w:cstheme="minorHAnsi"/>
          <w:sz w:val="22"/>
          <w:szCs w:val="22"/>
        </w:rPr>
      </w:pPr>
      <w:r w:rsidRPr="005B0864">
        <w:rPr>
          <w:rFonts w:asciiTheme="minorHAnsi" w:hAnsiTheme="minorHAnsi" w:cstheme="minorHAnsi"/>
          <w:sz w:val="22"/>
          <w:szCs w:val="22"/>
        </w:rPr>
        <w:t>w odniesieniu do umowy ubezpieczenia, o której mowa w pkt pierwszym - dostarczy Zamawiającemu:</w:t>
      </w:r>
    </w:p>
    <w:p w14:paraId="79E43879" w14:textId="5F5ABFF2" w:rsidR="000D0C6B" w:rsidRPr="005B0864" w:rsidRDefault="000D0C6B" w:rsidP="00DD4617">
      <w:pPr>
        <w:pStyle w:val="Tekstpodstawowy"/>
        <w:numPr>
          <w:ilvl w:val="4"/>
          <w:numId w:val="12"/>
        </w:numPr>
        <w:ind w:left="993"/>
        <w:jc w:val="both"/>
        <w:rPr>
          <w:rFonts w:asciiTheme="minorHAnsi" w:hAnsiTheme="minorHAnsi" w:cstheme="minorHAnsi"/>
          <w:sz w:val="22"/>
          <w:szCs w:val="22"/>
        </w:rPr>
      </w:pPr>
      <w:r w:rsidRPr="005B0864">
        <w:rPr>
          <w:rFonts w:asciiTheme="minorHAnsi" w:hAnsiTheme="minorHAnsi" w:cstheme="minorHAnsi"/>
          <w:sz w:val="22"/>
          <w:szCs w:val="22"/>
        </w:rPr>
        <w:t>co najmniej 5 (pięć) dni przed rozpoczęciem realizacji przedmiotu umowy) - kopię polisy                       lub innego odpowiedniego dokumentu potwierdzającego zawarcie umowy ubezpieczenia,</w:t>
      </w:r>
    </w:p>
    <w:p w14:paraId="042064BE" w14:textId="6D9E3BD2" w:rsidR="00516B15" w:rsidRPr="005B0864" w:rsidRDefault="000D0C6B" w:rsidP="00DD4617">
      <w:pPr>
        <w:pStyle w:val="Tekstpodstawowy"/>
        <w:numPr>
          <w:ilvl w:val="4"/>
          <w:numId w:val="12"/>
        </w:numPr>
        <w:ind w:left="993"/>
        <w:jc w:val="both"/>
        <w:rPr>
          <w:rFonts w:asciiTheme="minorHAnsi" w:hAnsiTheme="minorHAnsi" w:cstheme="minorHAnsi"/>
          <w:sz w:val="22"/>
          <w:szCs w:val="22"/>
        </w:rPr>
      </w:pPr>
      <w:r w:rsidRPr="005B0864">
        <w:rPr>
          <w:rFonts w:asciiTheme="minorHAnsi" w:hAnsiTheme="minorHAnsi" w:cstheme="minorHAnsi"/>
          <w:sz w:val="22"/>
          <w:szCs w:val="22"/>
        </w:rPr>
        <w:t>niezwłocznie - dokument (dokumenty) potwierdzający opłacenie składki ubezpieczeniowej dotyczącej umowy ubezpieczenia.</w:t>
      </w:r>
    </w:p>
    <w:p w14:paraId="258692CB" w14:textId="77777777" w:rsidR="000D0C6B" w:rsidRPr="005B0864" w:rsidRDefault="000D0C6B" w:rsidP="005B0864">
      <w:pPr>
        <w:pStyle w:val="Tekstpodstawowy"/>
        <w:jc w:val="both"/>
        <w:rPr>
          <w:rFonts w:asciiTheme="minorHAnsi" w:hAnsiTheme="minorHAnsi" w:cstheme="minorHAnsi"/>
          <w:b/>
          <w:bCs/>
          <w:sz w:val="22"/>
          <w:szCs w:val="22"/>
        </w:rPr>
      </w:pPr>
    </w:p>
    <w:p w14:paraId="0AE11D1B" w14:textId="212ED73F" w:rsidR="000D0C6B"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8. </w:t>
      </w:r>
      <w:r w:rsidR="000D0C6B" w:rsidRPr="005B0864">
        <w:rPr>
          <w:rFonts w:asciiTheme="minorHAnsi" w:hAnsiTheme="minorHAnsi" w:cstheme="minorHAnsi"/>
          <w:b/>
          <w:bCs/>
          <w:sz w:val="22"/>
          <w:szCs w:val="22"/>
        </w:rPr>
        <w:t>Gwarancja i rękojmia</w:t>
      </w:r>
    </w:p>
    <w:p w14:paraId="4F398CF7" w14:textId="77777777" w:rsidR="000D0C6B"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Strony ustalają, że okres rękojmi dla prac w zakresie sprzętowym i oprogramowania wynosi …….…… miesięcy od daty odbioru końcowego.</w:t>
      </w:r>
    </w:p>
    <w:p w14:paraId="05EF7ADB" w14:textId="77777777" w:rsidR="000D0C6B"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Wykonawca udziela gwarancji jakości dla prac zakresie sprzętowym i oprogramowania na okres równy okresowi rękojmi, o którym mowa w ust. 1.</w:t>
      </w:r>
    </w:p>
    <w:p w14:paraId="37CD4D2F" w14:textId="77777777" w:rsidR="000D0C6B"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Okres gwarancji rozpoczyna swój bieg od daty podpisania przez Zamawiającego protokołu odbioru końcowego dla prac w zakresie sprzętowym i oprogramowania oraz przekazania urządzeń do eksploatacji i kończy się z upływem okresu rękojmi.</w:t>
      </w:r>
    </w:p>
    <w:p w14:paraId="0FCA4FA1" w14:textId="641F6716" w:rsidR="000D0C6B"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Gwarancja zostaje udzielona na warunkach określonych we wzorze karty gwarancyjnej stanowiącym załącznik do niniejszej Umowy. Wykonawca dostarczy Zamawiającemu wypełnioną i podpisaną kartę gwarancyjną zgodną z wyżej wymienionym wzorem w dniu podpisania przez Zamawiającego protokołu odbioru dokumentacji projektowej. W przypadku niewykonania tego obowiązku dokument Umowy stanowi dokument gwarancyjny dla gwarancji udzielonej przez Wykonawcę (oświadczenie gwarancyjne).</w:t>
      </w:r>
    </w:p>
    <w:p w14:paraId="21A52831" w14:textId="77777777" w:rsidR="000D0C6B"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Zamawiający może wykonywać uprawnienia z tytułu rękojmi niezależnie od uprawnień wynikających z gwarancji. Wykonawca zobowiązany jest do usuwania wad w ramach rękojmi w terminie wyznaczonym przez Zamawiającego, nie krótszym niż 10 dni od zgłoszenia wady.</w:t>
      </w:r>
    </w:p>
    <w:p w14:paraId="1BFF3EED" w14:textId="77777777" w:rsidR="000D0C6B"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Wykonawca przenosi gwarancje na urządzenia wg. gwarancji producenta lub dystrybutora na terenie Polski.</w:t>
      </w:r>
    </w:p>
    <w:p w14:paraId="02D0507D" w14:textId="5FD708DB" w:rsidR="000D0C6B"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w:t>
      </w:r>
    </w:p>
    <w:p w14:paraId="57CE77F4" w14:textId="57055665" w:rsidR="00516B15" w:rsidRPr="005B0864" w:rsidRDefault="000D0C6B" w:rsidP="00DD4617">
      <w:pPr>
        <w:pStyle w:val="Tekstpodstawowy"/>
        <w:numPr>
          <w:ilvl w:val="0"/>
          <w:numId w:val="13"/>
        </w:numPr>
        <w:jc w:val="both"/>
        <w:rPr>
          <w:rFonts w:asciiTheme="minorHAnsi" w:hAnsiTheme="minorHAnsi" w:cstheme="minorHAnsi"/>
          <w:sz w:val="22"/>
          <w:szCs w:val="22"/>
        </w:rPr>
      </w:pPr>
      <w:r w:rsidRPr="005B0864">
        <w:rPr>
          <w:rFonts w:asciiTheme="minorHAnsi" w:hAnsiTheme="minorHAnsi" w:cstheme="minorHAnsi"/>
          <w:sz w:val="22"/>
          <w:szCs w:val="22"/>
        </w:rPr>
        <w:t>W zakresie jakichkolwiek utworów dostarczonych przez Wykonawcę w ramach wykonywania gwarancji mają zastosowanie postanowienia paragrafów regulujących prawa własności intelektualnej. Zamawiający nabywa – odpowiednio – autorskie prawa majątkowe lub licencje do utworów dostarczonych w ramach gwarancji.</w:t>
      </w:r>
    </w:p>
    <w:p w14:paraId="2BEDF036" w14:textId="77777777" w:rsidR="00A33380" w:rsidRPr="005B0864" w:rsidRDefault="00A33380" w:rsidP="005B0864">
      <w:pPr>
        <w:pStyle w:val="Tekstpodstawowy"/>
        <w:jc w:val="both"/>
        <w:rPr>
          <w:rFonts w:asciiTheme="minorHAnsi" w:hAnsiTheme="minorHAnsi" w:cstheme="minorHAnsi"/>
          <w:b/>
          <w:bCs/>
          <w:sz w:val="22"/>
          <w:szCs w:val="22"/>
        </w:rPr>
      </w:pPr>
    </w:p>
    <w:p w14:paraId="20C5E463" w14:textId="0EC4B8B0" w:rsidR="006107C6"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9. </w:t>
      </w:r>
      <w:r w:rsidR="006107C6" w:rsidRPr="005B0864">
        <w:rPr>
          <w:rFonts w:asciiTheme="minorHAnsi" w:hAnsiTheme="minorHAnsi" w:cstheme="minorHAnsi"/>
          <w:b/>
          <w:bCs/>
          <w:sz w:val="22"/>
          <w:szCs w:val="22"/>
        </w:rPr>
        <w:t>Usługa serwisu</w:t>
      </w:r>
    </w:p>
    <w:p w14:paraId="7B08EB24" w14:textId="56C94624" w:rsidR="006107C6" w:rsidRPr="005B0864" w:rsidRDefault="006107C6" w:rsidP="00DD4617">
      <w:pPr>
        <w:pStyle w:val="Tekstpodstawowy"/>
        <w:numPr>
          <w:ilvl w:val="3"/>
          <w:numId w:val="14"/>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Wykonawca zobowiązuje się do świadczenia Usługi serwisowej na rzecz Zamawiającego zgodnie </w:t>
      </w:r>
      <w:r w:rsidR="006A693F">
        <w:rPr>
          <w:rFonts w:asciiTheme="minorHAnsi" w:hAnsiTheme="minorHAnsi" w:cstheme="minorHAnsi"/>
          <w:sz w:val="22"/>
          <w:szCs w:val="22"/>
        </w:rPr>
        <w:br/>
      </w:r>
      <w:r w:rsidRPr="005B0864">
        <w:rPr>
          <w:rFonts w:asciiTheme="minorHAnsi" w:hAnsiTheme="minorHAnsi" w:cstheme="minorHAnsi"/>
          <w:sz w:val="22"/>
          <w:szCs w:val="22"/>
        </w:rPr>
        <w:t>z warunkami określonymi w niniejszej umowie, z należytą starannością oraz zgodnie z najlepszymi praktykami w zakresie obsługi i utrzymania Systemu.</w:t>
      </w:r>
    </w:p>
    <w:p w14:paraId="313DE4BA" w14:textId="313D4C43" w:rsidR="006107C6" w:rsidRPr="005B0864" w:rsidRDefault="006107C6" w:rsidP="00DD4617">
      <w:pPr>
        <w:pStyle w:val="Tekstpodstawowy"/>
        <w:numPr>
          <w:ilvl w:val="3"/>
          <w:numId w:val="14"/>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świadczy na rzecz Zamawiającego Usługi serwisowe w Dni robocze.</w:t>
      </w:r>
    </w:p>
    <w:p w14:paraId="233056FD" w14:textId="17A376AA" w:rsidR="006107C6" w:rsidRPr="005B0864" w:rsidRDefault="006107C6" w:rsidP="00DD4617">
      <w:pPr>
        <w:pStyle w:val="Tekstpodstawowy"/>
        <w:numPr>
          <w:ilvl w:val="3"/>
          <w:numId w:val="14"/>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Usługi serwisowe obejmują w szczególności:</w:t>
      </w:r>
    </w:p>
    <w:p w14:paraId="1085F743" w14:textId="77777777" w:rsidR="006107C6" w:rsidRPr="005B0864" w:rsidRDefault="006107C6" w:rsidP="00DD4617">
      <w:pPr>
        <w:pStyle w:val="Tekstpodstawowy"/>
        <w:numPr>
          <w:ilvl w:val="0"/>
          <w:numId w:val="15"/>
        </w:numPr>
        <w:jc w:val="both"/>
        <w:rPr>
          <w:rFonts w:asciiTheme="minorHAnsi" w:hAnsiTheme="minorHAnsi" w:cstheme="minorHAnsi"/>
          <w:sz w:val="22"/>
          <w:szCs w:val="22"/>
        </w:rPr>
      </w:pPr>
      <w:r w:rsidRPr="005B0864">
        <w:rPr>
          <w:rFonts w:asciiTheme="minorHAnsi" w:hAnsiTheme="minorHAnsi" w:cstheme="minorHAnsi"/>
          <w:sz w:val="22"/>
          <w:szCs w:val="22"/>
        </w:rPr>
        <w:t>diagnozowanie i usuwanie Awarii, Błędów (Błędów poważnych i Błędów niskiej kategorii) oraz Błędów krytycznych,</w:t>
      </w:r>
    </w:p>
    <w:p w14:paraId="7E14C3ED" w14:textId="77777777" w:rsidR="006107C6" w:rsidRPr="005B0864" w:rsidRDefault="006107C6" w:rsidP="00DD4617">
      <w:pPr>
        <w:pStyle w:val="Tekstpodstawowy"/>
        <w:numPr>
          <w:ilvl w:val="0"/>
          <w:numId w:val="15"/>
        </w:numPr>
        <w:jc w:val="both"/>
        <w:rPr>
          <w:rFonts w:asciiTheme="minorHAnsi" w:hAnsiTheme="minorHAnsi" w:cstheme="minorHAnsi"/>
          <w:sz w:val="22"/>
          <w:szCs w:val="22"/>
        </w:rPr>
      </w:pPr>
      <w:r w:rsidRPr="005B0864">
        <w:rPr>
          <w:rFonts w:asciiTheme="minorHAnsi" w:hAnsiTheme="minorHAnsi" w:cstheme="minorHAnsi"/>
          <w:sz w:val="22"/>
          <w:szCs w:val="22"/>
        </w:rPr>
        <w:t>udzielanie Konsultacji w zakresie funkcjonowania i obsługi Systemu,</w:t>
      </w:r>
    </w:p>
    <w:p w14:paraId="599146B0" w14:textId="09CDB5F0" w:rsidR="006107C6" w:rsidRPr="005B0864" w:rsidRDefault="006107C6" w:rsidP="00DD4617">
      <w:pPr>
        <w:pStyle w:val="Tekstpodstawowy"/>
        <w:numPr>
          <w:ilvl w:val="0"/>
          <w:numId w:val="15"/>
        </w:numPr>
        <w:jc w:val="both"/>
        <w:rPr>
          <w:rFonts w:asciiTheme="minorHAnsi" w:hAnsiTheme="minorHAnsi" w:cstheme="minorHAnsi"/>
          <w:sz w:val="22"/>
          <w:szCs w:val="22"/>
        </w:rPr>
      </w:pPr>
      <w:r w:rsidRPr="005B0864">
        <w:rPr>
          <w:rFonts w:asciiTheme="minorHAnsi" w:hAnsiTheme="minorHAnsi" w:cstheme="minorHAnsi"/>
          <w:sz w:val="22"/>
          <w:szCs w:val="22"/>
        </w:rPr>
        <w:t>doradztwo w zakresie użytkowania Systemu oraz jego rozwoju</w:t>
      </w:r>
    </w:p>
    <w:p w14:paraId="3551B856" w14:textId="77777777" w:rsidR="006107C6" w:rsidRPr="005B0864" w:rsidRDefault="006107C6" w:rsidP="00DD4617">
      <w:pPr>
        <w:pStyle w:val="Tekstpodstawowy"/>
        <w:numPr>
          <w:ilvl w:val="0"/>
          <w:numId w:val="15"/>
        </w:numPr>
        <w:jc w:val="both"/>
        <w:rPr>
          <w:rFonts w:asciiTheme="minorHAnsi" w:hAnsiTheme="minorHAnsi" w:cstheme="minorHAnsi"/>
          <w:sz w:val="22"/>
          <w:szCs w:val="22"/>
        </w:rPr>
      </w:pPr>
      <w:r w:rsidRPr="005B0864">
        <w:rPr>
          <w:rFonts w:asciiTheme="minorHAnsi" w:hAnsiTheme="minorHAnsi" w:cstheme="minorHAnsi"/>
          <w:sz w:val="22"/>
          <w:szCs w:val="22"/>
        </w:rPr>
        <w:t>aktualizowanie Systemu</w:t>
      </w:r>
    </w:p>
    <w:p w14:paraId="40C9692B" w14:textId="750C26CE" w:rsidR="006107C6" w:rsidRPr="005B0864" w:rsidRDefault="006107C6" w:rsidP="00DD4617">
      <w:pPr>
        <w:pStyle w:val="Tekstpodstawowy"/>
        <w:numPr>
          <w:ilvl w:val="3"/>
          <w:numId w:val="14"/>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zobowiązuje się do podjęcia działań serwisowych w terminie:</w:t>
      </w:r>
    </w:p>
    <w:p w14:paraId="385534BC" w14:textId="77777777" w:rsidR="006107C6" w:rsidRPr="005B0864" w:rsidRDefault="006107C6" w:rsidP="00DD4617">
      <w:pPr>
        <w:pStyle w:val="Tekstpodstawowy"/>
        <w:numPr>
          <w:ilvl w:val="0"/>
          <w:numId w:val="16"/>
        </w:numPr>
        <w:jc w:val="both"/>
        <w:rPr>
          <w:rFonts w:asciiTheme="minorHAnsi" w:hAnsiTheme="minorHAnsi" w:cstheme="minorHAnsi"/>
          <w:sz w:val="22"/>
          <w:szCs w:val="22"/>
        </w:rPr>
      </w:pPr>
      <w:r w:rsidRPr="005B0864">
        <w:rPr>
          <w:rFonts w:asciiTheme="minorHAnsi" w:hAnsiTheme="minorHAnsi" w:cstheme="minorHAnsi"/>
          <w:sz w:val="22"/>
          <w:szCs w:val="22"/>
        </w:rPr>
        <w:t>w przypadku Awarii – nie później niż w ciągu 4 godzin od zgłoszenia przez Zleceniodawcę,</w:t>
      </w:r>
    </w:p>
    <w:p w14:paraId="7D88F97F" w14:textId="6589C738" w:rsidR="006107C6" w:rsidRPr="005B0864" w:rsidRDefault="006107C6" w:rsidP="00DD4617">
      <w:pPr>
        <w:pStyle w:val="Tekstpodstawowy"/>
        <w:numPr>
          <w:ilvl w:val="0"/>
          <w:numId w:val="16"/>
        </w:numPr>
        <w:jc w:val="both"/>
        <w:rPr>
          <w:rFonts w:asciiTheme="minorHAnsi" w:hAnsiTheme="minorHAnsi" w:cstheme="minorHAnsi"/>
          <w:sz w:val="22"/>
          <w:szCs w:val="22"/>
        </w:rPr>
      </w:pPr>
      <w:r w:rsidRPr="005B0864">
        <w:rPr>
          <w:rFonts w:asciiTheme="minorHAnsi" w:hAnsiTheme="minorHAnsi" w:cstheme="minorHAnsi"/>
          <w:sz w:val="22"/>
          <w:szCs w:val="22"/>
        </w:rPr>
        <w:lastRenderedPageBreak/>
        <w:t>Błędu krytycznego – nie później niż w ciągu 8 godzin od zgłoszenia przez Zamawiającego. Czas reakcji liczony jest w godzinach i dniach pracy ustalonych w zakresie Umowy.</w:t>
      </w:r>
    </w:p>
    <w:p w14:paraId="2DB4EB48" w14:textId="77777777" w:rsidR="006107C6" w:rsidRPr="005B0864" w:rsidRDefault="006107C6" w:rsidP="00DD4617">
      <w:pPr>
        <w:pStyle w:val="Tekstpodstawowy"/>
        <w:numPr>
          <w:ilvl w:val="0"/>
          <w:numId w:val="16"/>
        </w:numPr>
        <w:jc w:val="both"/>
        <w:rPr>
          <w:rFonts w:asciiTheme="minorHAnsi" w:hAnsiTheme="minorHAnsi" w:cstheme="minorHAnsi"/>
          <w:sz w:val="22"/>
          <w:szCs w:val="22"/>
        </w:rPr>
      </w:pPr>
      <w:r w:rsidRPr="005B0864">
        <w:rPr>
          <w:rFonts w:asciiTheme="minorHAnsi" w:hAnsiTheme="minorHAnsi" w:cstheme="minorHAnsi"/>
          <w:sz w:val="22"/>
          <w:szCs w:val="22"/>
        </w:rPr>
        <w:t>w przypadku pozostałych Błędów – nie później niż w ciągu 24 godzin od zgłoszenia przez Zamawiającego. Czas reakcji liczony jest w godzinach i dniach pracy ustalonych w zakresie Umowy.</w:t>
      </w:r>
    </w:p>
    <w:p w14:paraId="3EC8DF56" w14:textId="218F9EB3" w:rsidR="006107C6" w:rsidRPr="005B0864" w:rsidRDefault="006107C6" w:rsidP="00DD4617">
      <w:pPr>
        <w:pStyle w:val="Tekstpodstawowy"/>
        <w:numPr>
          <w:ilvl w:val="0"/>
          <w:numId w:val="16"/>
        </w:numPr>
        <w:jc w:val="both"/>
        <w:rPr>
          <w:rFonts w:asciiTheme="minorHAnsi" w:hAnsiTheme="minorHAnsi" w:cstheme="minorHAnsi"/>
          <w:sz w:val="22"/>
          <w:szCs w:val="22"/>
        </w:rPr>
      </w:pPr>
      <w:r w:rsidRPr="005B0864">
        <w:rPr>
          <w:rFonts w:asciiTheme="minorHAnsi" w:hAnsiTheme="minorHAnsi" w:cstheme="minorHAnsi"/>
          <w:sz w:val="22"/>
          <w:szCs w:val="22"/>
        </w:rPr>
        <w:t>w przypadku innych zgłoszeń – w terminie uzgodnionym przez Strony</w:t>
      </w:r>
    </w:p>
    <w:p w14:paraId="3C0BB73F" w14:textId="6E399EE0" w:rsidR="006107C6" w:rsidRPr="005B0864" w:rsidRDefault="006107C6" w:rsidP="00DD4617">
      <w:pPr>
        <w:pStyle w:val="Tekstpodstawowy"/>
        <w:numPr>
          <w:ilvl w:val="3"/>
          <w:numId w:val="14"/>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może odmówić realizacji zgłoszenia serwisowego, jeżeli problem wynika z:</w:t>
      </w:r>
    </w:p>
    <w:p w14:paraId="12CB01EE" w14:textId="77777777" w:rsidR="006107C6" w:rsidRPr="005B0864" w:rsidRDefault="006107C6" w:rsidP="00DD4617">
      <w:pPr>
        <w:pStyle w:val="Tekstpodstawowy"/>
        <w:numPr>
          <w:ilvl w:val="0"/>
          <w:numId w:val="17"/>
        </w:numPr>
        <w:jc w:val="both"/>
        <w:rPr>
          <w:rFonts w:asciiTheme="minorHAnsi" w:hAnsiTheme="minorHAnsi" w:cstheme="minorHAnsi"/>
          <w:sz w:val="22"/>
          <w:szCs w:val="22"/>
        </w:rPr>
      </w:pPr>
      <w:r w:rsidRPr="005B0864">
        <w:rPr>
          <w:rFonts w:asciiTheme="minorHAnsi" w:hAnsiTheme="minorHAnsi" w:cstheme="minorHAnsi"/>
          <w:sz w:val="22"/>
          <w:szCs w:val="22"/>
        </w:rPr>
        <w:t>nieprawidłowego użytkowania Systemu przez Zamawiającego</w:t>
      </w:r>
    </w:p>
    <w:p w14:paraId="0B74A68F" w14:textId="77777777" w:rsidR="006107C6" w:rsidRPr="005B0864" w:rsidRDefault="006107C6" w:rsidP="00DD4617">
      <w:pPr>
        <w:pStyle w:val="Tekstpodstawowy"/>
        <w:numPr>
          <w:ilvl w:val="0"/>
          <w:numId w:val="17"/>
        </w:numPr>
        <w:jc w:val="both"/>
        <w:rPr>
          <w:rFonts w:asciiTheme="minorHAnsi" w:hAnsiTheme="minorHAnsi" w:cstheme="minorHAnsi"/>
          <w:sz w:val="22"/>
          <w:szCs w:val="22"/>
        </w:rPr>
      </w:pPr>
      <w:r w:rsidRPr="005B0864">
        <w:rPr>
          <w:rFonts w:asciiTheme="minorHAnsi" w:hAnsiTheme="minorHAnsi" w:cstheme="minorHAnsi"/>
          <w:sz w:val="22"/>
          <w:szCs w:val="22"/>
        </w:rPr>
        <w:t>ingerencji osób trzecich w System lub Sprzęt bez zgody Wykonawcy,</w:t>
      </w:r>
    </w:p>
    <w:p w14:paraId="7F42921E" w14:textId="77777777" w:rsidR="006107C6" w:rsidRPr="005B0864" w:rsidRDefault="006107C6" w:rsidP="00DD4617">
      <w:pPr>
        <w:pStyle w:val="Tekstpodstawowy"/>
        <w:numPr>
          <w:ilvl w:val="0"/>
          <w:numId w:val="17"/>
        </w:numPr>
        <w:jc w:val="both"/>
        <w:rPr>
          <w:rFonts w:asciiTheme="minorHAnsi" w:hAnsiTheme="minorHAnsi" w:cstheme="minorHAnsi"/>
          <w:sz w:val="22"/>
          <w:szCs w:val="22"/>
        </w:rPr>
      </w:pPr>
      <w:r w:rsidRPr="005B0864">
        <w:rPr>
          <w:rFonts w:asciiTheme="minorHAnsi" w:hAnsiTheme="minorHAnsi" w:cstheme="minorHAnsi"/>
          <w:sz w:val="22"/>
          <w:szCs w:val="22"/>
        </w:rPr>
        <w:t>braku aktualnych licencji lub wsparcia producenta Systemu,</w:t>
      </w:r>
    </w:p>
    <w:p w14:paraId="09994D82" w14:textId="77777777" w:rsidR="006107C6" w:rsidRPr="005B0864" w:rsidRDefault="006107C6" w:rsidP="00DD4617">
      <w:pPr>
        <w:pStyle w:val="Tekstpodstawowy"/>
        <w:numPr>
          <w:ilvl w:val="0"/>
          <w:numId w:val="17"/>
        </w:numPr>
        <w:jc w:val="both"/>
        <w:rPr>
          <w:rFonts w:asciiTheme="minorHAnsi" w:hAnsiTheme="minorHAnsi" w:cstheme="minorHAnsi"/>
          <w:sz w:val="22"/>
          <w:szCs w:val="22"/>
        </w:rPr>
      </w:pPr>
      <w:r w:rsidRPr="005B0864">
        <w:rPr>
          <w:rFonts w:asciiTheme="minorHAnsi" w:hAnsiTheme="minorHAnsi" w:cstheme="minorHAnsi"/>
          <w:sz w:val="22"/>
          <w:szCs w:val="22"/>
        </w:rPr>
        <w:t>innych okoliczności niezależnych od Wykonawcy, które uniemożliwiają skuteczną realizację usługi</w:t>
      </w:r>
    </w:p>
    <w:p w14:paraId="6605A005" w14:textId="3390E2E6" w:rsidR="006107C6" w:rsidRPr="005B0864" w:rsidRDefault="006107C6" w:rsidP="00DD4617">
      <w:pPr>
        <w:pStyle w:val="Tekstpodstawowy"/>
        <w:numPr>
          <w:ilvl w:val="3"/>
          <w:numId w:val="14"/>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Wszelkie prace serwisowe wykonywane poza zakresem określonym w niniejszej umowie mogą podlegać odrębnemu wynagrodzeniu, zgodnie z ustalonym przez Strony cennikiem lub indywidualną wyceną.</w:t>
      </w:r>
    </w:p>
    <w:p w14:paraId="27FF6F92" w14:textId="520BEBD9" w:rsidR="006107C6" w:rsidRPr="005B0864" w:rsidRDefault="006107C6" w:rsidP="00DD4617">
      <w:pPr>
        <w:pStyle w:val="Tekstpodstawowy"/>
        <w:numPr>
          <w:ilvl w:val="3"/>
          <w:numId w:val="14"/>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Wykonawca nie ponosi odpowiedzialności za skutki Awarii lub Błędów, jeżeli ich wystąpienie wynika               z przyczyn niezależnych od niego, w tym m.in. działania siły wyższej, nieprawidłowej konfiguracji dokonanej przez Zamawiającego lub nieautoryzowanych zmian wprowadzonych w Systemie.</w:t>
      </w:r>
    </w:p>
    <w:p w14:paraId="40B79309" w14:textId="77777777" w:rsidR="00516B15" w:rsidRPr="005B0864" w:rsidRDefault="00516B15" w:rsidP="005B0864">
      <w:pPr>
        <w:pStyle w:val="Tekstpodstawowy"/>
        <w:jc w:val="both"/>
        <w:rPr>
          <w:rFonts w:asciiTheme="minorHAnsi" w:hAnsiTheme="minorHAnsi" w:cstheme="minorHAnsi"/>
          <w:sz w:val="22"/>
          <w:szCs w:val="22"/>
        </w:rPr>
      </w:pPr>
    </w:p>
    <w:p w14:paraId="1BC19061" w14:textId="2231D872" w:rsidR="00516B15" w:rsidRPr="005B0864" w:rsidRDefault="00516B15" w:rsidP="004F7239">
      <w:pPr>
        <w:pStyle w:val="Tekstpodstawowy"/>
        <w:jc w:val="center"/>
        <w:rPr>
          <w:rFonts w:asciiTheme="minorHAnsi" w:hAnsiTheme="minorHAnsi" w:cstheme="minorHAnsi"/>
          <w:sz w:val="22"/>
          <w:szCs w:val="22"/>
        </w:rPr>
      </w:pPr>
      <w:r w:rsidRPr="005B0864">
        <w:rPr>
          <w:rFonts w:asciiTheme="minorHAnsi" w:hAnsiTheme="minorHAnsi" w:cstheme="minorHAnsi"/>
          <w:b/>
          <w:bCs/>
          <w:sz w:val="22"/>
          <w:szCs w:val="22"/>
        </w:rPr>
        <w:t>§ 10.</w:t>
      </w:r>
    </w:p>
    <w:p w14:paraId="09265598" w14:textId="77777777" w:rsidR="006107C6" w:rsidRPr="005B0864" w:rsidRDefault="006107C6"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Zgłoszenia serwisowe</w:t>
      </w:r>
    </w:p>
    <w:p w14:paraId="21E6AE81" w14:textId="77777777" w:rsidR="006107C6" w:rsidRPr="005B0864" w:rsidRDefault="006107C6" w:rsidP="00DD4617">
      <w:pPr>
        <w:pStyle w:val="Tekstpodstawowy"/>
        <w:numPr>
          <w:ilvl w:val="0"/>
          <w:numId w:val="1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Zamawiający zobowiązany jest do niezwłocznego zawiadamiania Wykonawcy o wszelkich ujawnionych nieprawidłowościach w działaniu Systemu. Zgłoszenie serwisowe powinno zawierać szczegółowy opis Awarii, wykrytego błędu lub nieprawidłowego działania Systemu, w tym treść pojawiających się na ekranie komunikatów.</w:t>
      </w:r>
    </w:p>
    <w:p w14:paraId="753F4440" w14:textId="77777777" w:rsidR="006107C6" w:rsidRPr="005B0864" w:rsidRDefault="006107C6" w:rsidP="00DD4617">
      <w:pPr>
        <w:pStyle w:val="Tekstpodstawowy"/>
        <w:numPr>
          <w:ilvl w:val="0"/>
          <w:numId w:val="1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Zgłoszenie powinno być kierowane do pracowników Zamawiającego zgodnie z ustalonymi kanałami komunikacji i zawierać co najmniej następujące informacje:</w:t>
      </w:r>
    </w:p>
    <w:p w14:paraId="498136C9" w14:textId="77777777" w:rsidR="006107C6" w:rsidRPr="005B0864" w:rsidRDefault="006107C6" w:rsidP="00DD4617">
      <w:pPr>
        <w:pStyle w:val="Tekstpodstawowy"/>
        <w:numPr>
          <w:ilvl w:val="0"/>
          <w:numId w:val="19"/>
        </w:numPr>
        <w:jc w:val="both"/>
        <w:rPr>
          <w:rFonts w:asciiTheme="minorHAnsi" w:hAnsiTheme="minorHAnsi" w:cstheme="minorHAnsi"/>
          <w:sz w:val="22"/>
          <w:szCs w:val="22"/>
        </w:rPr>
      </w:pPr>
      <w:r w:rsidRPr="005B0864">
        <w:rPr>
          <w:rFonts w:asciiTheme="minorHAnsi" w:hAnsiTheme="minorHAnsi" w:cstheme="minorHAnsi"/>
          <w:sz w:val="22"/>
          <w:szCs w:val="22"/>
        </w:rPr>
        <w:t>Nazwa Zmawiającego,</w:t>
      </w:r>
    </w:p>
    <w:p w14:paraId="4089607B" w14:textId="77777777" w:rsidR="006107C6" w:rsidRPr="005B0864" w:rsidRDefault="006107C6" w:rsidP="00DD4617">
      <w:pPr>
        <w:pStyle w:val="Tekstpodstawowy"/>
        <w:numPr>
          <w:ilvl w:val="0"/>
          <w:numId w:val="19"/>
        </w:numPr>
        <w:jc w:val="both"/>
        <w:rPr>
          <w:rFonts w:asciiTheme="minorHAnsi" w:hAnsiTheme="minorHAnsi" w:cstheme="minorHAnsi"/>
          <w:sz w:val="22"/>
          <w:szCs w:val="22"/>
        </w:rPr>
      </w:pPr>
      <w:r w:rsidRPr="005B0864">
        <w:rPr>
          <w:rFonts w:asciiTheme="minorHAnsi" w:hAnsiTheme="minorHAnsi" w:cstheme="minorHAnsi"/>
          <w:sz w:val="22"/>
          <w:szCs w:val="22"/>
        </w:rPr>
        <w:t>Dane kontaktowe osoby dokonującej zgłoszenia (imię, nazwisko, numer telefonu, adres e-mail),</w:t>
      </w:r>
    </w:p>
    <w:p w14:paraId="4FFABDB4" w14:textId="77777777" w:rsidR="006107C6" w:rsidRPr="005B0864" w:rsidRDefault="006107C6" w:rsidP="00DD4617">
      <w:pPr>
        <w:pStyle w:val="Tekstpodstawowy"/>
        <w:numPr>
          <w:ilvl w:val="0"/>
          <w:numId w:val="19"/>
        </w:numPr>
        <w:jc w:val="both"/>
        <w:rPr>
          <w:rFonts w:asciiTheme="minorHAnsi" w:hAnsiTheme="minorHAnsi" w:cstheme="minorHAnsi"/>
          <w:sz w:val="22"/>
          <w:szCs w:val="22"/>
        </w:rPr>
      </w:pPr>
      <w:r w:rsidRPr="005B0864">
        <w:rPr>
          <w:rFonts w:asciiTheme="minorHAnsi" w:hAnsiTheme="minorHAnsi" w:cstheme="minorHAnsi"/>
          <w:sz w:val="22"/>
          <w:szCs w:val="22"/>
        </w:rPr>
        <w:t>Wersja Systemu,</w:t>
      </w:r>
    </w:p>
    <w:p w14:paraId="36DDA398" w14:textId="5129E9CA" w:rsidR="006107C6" w:rsidRPr="005B0864" w:rsidRDefault="006107C6" w:rsidP="00DD4617">
      <w:pPr>
        <w:pStyle w:val="Tekstpodstawowy"/>
        <w:numPr>
          <w:ilvl w:val="0"/>
          <w:numId w:val="19"/>
        </w:numPr>
        <w:jc w:val="both"/>
        <w:rPr>
          <w:rFonts w:asciiTheme="minorHAnsi" w:hAnsiTheme="minorHAnsi" w:cstheme="minorHAnsi"/>
          <w:sz w:val="22"/>
          <w:szCs w:val="22"/>
        </w:rPr>
      </w:pPr>
      <w:r w:rsidRPr="005B0864">
        <w:rPr>
          <w:rFonts w:asciiTheme="minorHAnsi" w:hAnsiTheme="minorHAnsi" w:cstheme="minorHAnsi"/>
          <w:sz w:val="22"/>
          <w:szCs w:val="22"/>
        </w:rPr>
        <w:t>Szczegółowy opis objawów nieprawidłowego działania Systemu, w tym:</w:t>
      </w:r>
    </w:p>
    <w:p w14:paraId="13B863D2" w14:textId="6CEE4CBB" w:rsidR="006107C6" w:rsidRPr="005B0864" w:rsidRDefault="006107C6" w:rsidP="00DD4617">
      <w:pPr>
        <w:pStyle w:val="Tekstpodstawowy"/>
        <w:numPr>
          <w:ilvl w:val="0"/>
          <w:numId w:val="20"/>
        </w:numPr>
        <w:jc w:val="both"/>
        <w:rPr>
          <w:rFonts w:asciiTheme="minorHAnsi" w:hAnsiTheme="minorHAnsi" w:cstheme="minorHAnsi"/>
          <w:sz w:val="22"/>
          <w:szCs w:val="22"/>
        </w:rPr>
      </w:pPr>
      <w:r w:rsidRPr="005B0864">
        <w:rPr>
          <w:rFonts w:asciiTheme="minorHAnsi" w:hAnsiTheme="minorHAnsi" w:cstheme="minorHAnsi"/>
          <w:sz w:val="22"/>
          <w:szCs w:val="22"/>
        </w:rPr>
        <w:t>Czynności wykonane przed wystąpieniem problemu</w:t>
      </w:r>
    </w:p>
    <w:p w14:paraId="05D2E415" w14:textId="42146859" w:rsidR="006107C6" w:rsidRPr="005B0864" w:rsidRDefault="006107C6" w:rsidP="00DD4617">
      <w:pPr>
        <w:pStyle w:val="Tekstpodstawowy"/>
        <w:numPr>
          <w:ilvl w:val="0"/>
          <w:numId w:val="20"/>
        </w:numPr>
        <w:jc w:val="both"/>
        <w:rPr>
          <w:rFonts w:asciiTheme="minorHAnsi" w:hAnsiTheme="minorHAnsi" w:cstheme="minorHAnsi"/>
          <w:sz w:val="22"/>
          <w:szCs w:val="22"/>
        </w:rPr>
      </w:pPr>
      <w:r w:rsidRPr="005B0864">
        <w:rPr>
          <w:rFonts w:asciiTheme="minorHAnsi" w:hAnsiTheme="minorHAnsi" w:cstheme="minorHAnsi"/>
          <w:sz w:val="22"/>
          <w:szCs w:val="22"/>
        </w:rPr>
        <w:t>Okoliczności, w jakich pojawiła się Awaria</w:t>
      </w:r>
    </w:p>
    <w:p w14:paraId="29930643" w14:textId="3D64C511" w:rsidR="006107C6" w:rsidRPr="005B0864" w:rsidRDefault="006107C6" w:rsidP="00DD4617">
      <w:pPr>
        <w:pStyle w:val="Tekstpodstawowy"/>
        <w:numPr>
          <w:ilvl w:val="0"/>
          <w:numId w:val="20"/>
        </w:numPr>
        <w:jc w:val="both"/>
        <w:rPr>
          <w:rFonts w:asciiTheme="minorHAnsi" w:hAnsiTheme="minorHAnsi" w:cstheme="minorHAnsi"/>
          <w:sz w:val="22"/>
          <w:szCs w:val="22"/>
        </w:rPr>
      </w:pPr>
      <w:r w:rsidRPr="005B0864">
        <w:rPr>
          <w:rFonts w:asciiTheme="minorHAnsi" w:hAnsiTheme="minorHAnsi" w:cstheme="minorHAnsi"/>
          <w:sz w:val="22"/>
          <w:szCs w:val="22"/>
        </w:rPr>
        <w:t>Powtarzalność błędu (czy występuje sporadycznie, czy stale)</w:t>
      </w:r>
    </w:p>
    <w:p w14:paraId="7CE47C63" w14:textId="36EAF84E" w:rsidR="006107C6" w:rsidRPr="005B0864" w:rsidRDefault="006107C6" w:rsidP="00DD4617">
      <w:pPr>
        <w:pStyle w:val="Tekstpodstawowy"/>
        <w:numPr>
          <w:ilvl w:val="0"/>
          <w:numId w:val="20"/>
        </w:numPr>
        <w:jc w:val="both"/>
        <w:rPr>
          <w:rFonts w:asciiTheme="minorHAnsi" w:hAnsiTheme="minorHAnsi" w:cstheme="minorHAnsi"/>
          <w:sz w:val="22"/>
          <w:szCs w:val="22"/>
        </w:rPr>
      </w:pPr>
      <w:r w:rsidRPr="005B0864">
        <w:rPr>
          <w:rFonts w:asciiTheme="minorHAnsi" w:hAnsiTheme="minorHAnsi" w:cstheme="minorHAnsi"/>
          <w:sz w:val="22"/>
          <w:szCs w:val="22"/>
        </w:rPr>
        <w:t>Wpływ Awarii lub błędu na funkcjonowanie Systemu oraz działalność Zleceniodawcy</w:t>
      </w:r>
    </w:p>
    <w:p w14:paraId="57EE287D" w14:textId="5BCEE134" w:rsidR="006107C6" w:rsidRPr="005B0864" w:rsidRDefault="006107C6" w:rsidP="00DD4617">
      <w:pPr>
        <w:pStyle w:val="Tekstpodstawowy"/>
        <w:numPr>
          <w:ilvl w:val="0"/>
          <w:numId w:val="20"/>
        </w:numPr>
        <w:jc w:val="both"/>
        <w:rPr>
          <w:rFonts w:asciiTheme="minorHAnsi" w:hAnsiTheme="minorHAnsi" w:cstheme="minorHAnsi"/>
          <w:sz w:val="22"/>
          <w:szCs w:val="22"/>
        </w:rPr>
      </w:pPr>
      <w:r w:rsidRPr="005B0864">
        <w:rPr>
          <w:rFonts w:asciiTheme="minorHAnsi" w:hAnsiTheme="minorHAnsi" w:cstheme="minorHAnsi"/>
          <w:sz w:val="22"/>
          <w:szCs w:val="22"/>
        </w:rPr>
        <w:t>Załączniki (jeśli to możliwe):</w:t>
      </w:r>
    </w:p>
    <w:p w14:paraId="5D8BB6E4" w14:textId="007D4D3B" w:rsidR="006107C6" w:rsidRPr="005B0864" w:rsidRDefault="006107C6" w:rsidP="00DD4617">
      <w:pPr>
        <w:pStyle w:val="Tekstpodstawowy"/>
        <w:numPr>
          <w:ilvl w:val="0"/>
          <w:numId w:val="20"/>
        </w:numPr>
        <w:jc w:val="both"/>
        <w:rPr>
          <w:rFonts w:asciiTheme="minorHAnsi" w:hAnsiTheme="minorHAnsi" w:cstheme="minorHAnsi"/>
          <w:sz w:val="22"/>
          <w:szCs w:val="22"/>
        </w:rPr>
      </w:pPr>
      <w:r w:rsidRPr="005B0864">
        <w:rPr>
          <w:rFonts w:asciiTheme="minorHAnsi" w:hAnsiTheme="minorHAnsi" w:cstheme="minorHAnsi"/>
          <w:sz w:val="22"/>
          <w:szCs w:val="22"/>
        </w:rPr>
        <w:t>Zrzuty ekranu z komunikatami błędów</w:t>
      </w:r>
    </w:p>
    <w:p w14:paraId="5AF9483A" w14:textId="1EA93A2A" w:rsidR="006107C6" w:rsidRPr="005B0864" w:rsidRDefault="006107C6" w:rsidP="00DD4617">
      <w:pPr>
        <w:pStyle w:val="Tekstpodstawowy"/>
        <w:numPr>
          <w:ilvl w:val="0"/>
          <w:numId w:val="20"/>
        </w:numPr>
        <w:jc w:val="both"/>
        <w:rPr>
          <w:rFonts w:asciiTheme="minorHAnsi" w:hAnsiTheme="minorHAnsi" w:cstheme="minorHAnsi"/>
          <w:sz w:val="22"/>
          <w:szCs w:val="22"/>
        </w:rPr>
      </w:pPr>
      <w:r w:rsidRPr="005B0864">
        <w:rPr>
          <w:rFonts w:asciiTheme="minorHAnsi" w:hAnsiTheme="minorHAnsi" w:cstheme="minorHAnsi"/>
          <w:sz w:val="22"/>
          <w:szCs w:val="22"/>
        </w:rPr>
        <w:t>Pliki logów lub inne dostępne dane diagnostyczne</w:t>
      </w:r>
    </w:p>
    <w:p w14:paraId="56F2A8B3" w14:textId="7F85E4DE" w:rsidR="006107C6" w:rsidRPr="005B0864" w:rsidRDefault="006107C6" w:rsidP="00DD4617">
      <w:pPr>
        <w:pStyle w:val="Tekstpodstawowy"/>
        <w:numPr>
          <w:ilvl w:val="0"/>
          <w:numId w:val="1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 xml:space="preserve">Zamawiający zobowiązany jest do udzielenia wszelkich dodatkowych informacji i współpracy </w:t>
      </w:r>
      <w:r w:rsidR="007D3A60" w:rsidRPr="005B0864">
        <w:rPr>
          <w:rFonts w:asciiTheme="minorHAnsi" w:hAnsiTheme="minorHAnsi" w:cstheme="minorHAnsi"/>
          <w:sz w:val="22"/>
          <w:szCs w:val="22"/>
        </w:rPr>
        <w:t xml:space="preserve">                                 </w:t>
      </w:r>
      <w:r w:rsidRPr="005B0864">
        <w:rPr>
          <w:rFonts w:asciiTheme="minorHAnsi" w:hAnsiTheme="minorHAnsi" w:cstheme="minorHAnsi"/>
          <w:sz w:val="22"/>
          <w:szCs w:val="22"/>
        </w:rPr>
        <w:t>z Wykonawcą w celu jak najszybszej diagnozy i usunięcia Awarii</w:t>
      </w:r>
    </w:p>
    <w:p w14:paraId="363EC3C7" w14:textId="77777777" w:rsidR="006107C6" w:rsidRPr="005B0864" w:rsidRDefault="006107C6" w:rsidP="00DD4617">
      <w:pPr>
        <w:pStyle w:val="Tekstpodstawowy"/>
        <w:numPr>
          <w:ilvl w:val="0"/>
          <w:numId w:val="1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Zgłoszenia serwisowe dokonywane będą za pośrednictwem:</w:t>
      </w:r>
    </w:p>
    <w:p w14:paraId="38F6C56C" w14:textId="77E4964E" w:rsidR="006107C6" w:rsidRPr="005B0864" w:rsidRDefault="006107C6" w:rsidP="00DD4617">
      <w:pPr>
        <w:pStyle w:val="Tekstpodstawowy"/>
        <w:numPr>
          <w:ilvl w:val="0"/>
          <w:numId w:val="21"/>
        </w:numPr>
        <w:jc w:val="both"/>
        <w:rPr>
          <w:rFonts w:asciiTheme="minorHAnsi" w:hAnsiTheme="minorHAnsi" w:cstheme="minorHAnsi"/>
          <w:sz w:val="22"/>
          <w:szCs w:val="22"/>
        </w:rPr>
      </w:pPr>
      <w:r w:rsidRPr="005B0864">
        <w:rPr>
          <w:rFonts w:asciiTheme="minorHAnsi" w:hAnsiTheme="minorHAnsi" w:cstheme="minorHAnsi"/>
          <w:sz w:val="22"/>
          <w:szCs w:val="22"/>
        </w:rPr>
        <w:t xml:space="preserve">Wiadomości e-maila na adres: </w:t>
      </w:r>
      <w:r w:rsidR="007D3A60" w:rsidRPr="005B0864">
        <w:rPr>
          <w:rFonts w:asciiTheme="minorHAnsi" w:hAnsiTheme="minorHAnsi" w:cstheme="minorHAnsi"/>
          <w:sz w:val="22"/>
          <w:szCs w:val="22"/>
        </w:rPr>
        <w:t>………………………………….</w:t>
      </w:r>
      <w:r w:rsidRPr="005B0864">
        <w:rPr>
          <w:rFonts w:asciiTheme="minorHAnsi" w:hAnsiTheme="minorHAnsi" w:cstheme="minorHAnsi"/>
          <w:sz w:val="22"/>
          <w:szCs w:val="22"/>
        </w:rPr>
        <w:t xml:space="preserve"> lub</w:t>
      </w:r>
    </w:p>
    <w:p w14:paraId="369E710F" w14:textId="441DB467" w:rsidR="006107C6" w:rsidRPr="005B0864" w:rsidRDefault="006107C6" w:rsidP="00DD4617">
      <w:pPr>
        <w:pStyle w:val="Tekstpodstawowy"/>
        <w:numPr>
          <w:ilvl w:val="0"/>
          <w:numId w:val="21"/>
        </w:numPr>
        <w:jc w:val="both"/>
        <w:rPr>
          <w:rFonts w:asciiTheme="minorHAnsi" w:hAnsiTheme="minorHAnsi" w:cstheme="minorHAnsi"/>
          <w:sz w:val="22"/>
          <w:szCs w:val="22"/>
        </w:rPr>
      </w:pPr>
      <w:r w:rsidRPr="005B0864">
        <w:rPr>
          <w:rFonts w:asciiTheme="minorHAnsi" w:hAnsiTheme="minorHAnsi" w:cstheme="minorHAnsi"/>
          <w:sz w:val="22"/>
          <w:szCs w:val="22"/>
        </w:rPr>
        <w:t>telefonicznie pod numerem</w:t>
      </w:r>
      <w:r w:rsidR="007D3A60" w:rsidRPr="005B0864">
        <w:rPr>
          <w:rFonts w:asciiTheme="minorHAnsi" w:hAnsiTheme="minorHAnsi" w:cstheme="minorHAnsi"/>
          <w:sz w:val="22"/>
          <w:szCs w:val="22"/>
        </w:rPr>
        <w:t>: ……………………………………………</w:t>
      </w:r>
    </w:p>
    <w:p w14:paraId="59A1C518" w14:textId="17F8ABC6" w:rsidR="006107C6" w:rsidRPr="005B0864" w:rsidRDefault="006107C6" w:rsidP="00DD4617">
      <w:pPr>
        <w:pStyle w:val="Tekstpodstawowy"/>
        <w:numPr>
          <w:ilvl w:val="0"/>
          <w:numId w:val="1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Zgłoszenie telefoniczne wymaga potwierdzenie drogą mailową w ciągu 1h od jego udzielenia.</w:t>
      </w:r>
    </w:p>
    <w:p w14:paraId="6BCCA49D" w14:textId="2E13164B" w:rsidR="00516B15" w:rsidRPr="005B0864" w:rsidRDefault="006107C6" w:rsidP="00DD4617">
      <w:pPr>
        <w:pStyle w:val="Tekstpodstawowy"/>
        <w:numPr>
          <w:ilvl w:val="0"/>
          <w:numId w:val="18"/>
        </w:numPr>
        <w:ind w:left="284" w:hanging="284"/>
        <w:jc w:val="both"/>
        <w:rPr>
          <w:rFonts w:asciiTheme="minorHAnsi" w:hAnsiTheme="minorHAnsi" w:cstheme="minorHAnsi"/>
          <w:sz w:val="22"/>
          <w:szCs w:val="22"/>
        </w:rPr>
      </w:pPr>
      <w:r w:rsidRPr="005B0864">
        <w:rPr>
          <w:rFonts w:asciiTheme="minorHAnsi" w:hAnsiTheme="minorHAnsi" w:cstheme="minorHAnsi"/>
          <w:sz w:val="22"/>
          <w:szCs w:val="22"/>
        </w:rPr>
        <w:t>Umowa serwisu zostaje zawarta na czas obowiązywania udzielonej przez Wykonawcę gwarancji.</w:t>
      </w:r>
    </w:p>
    <w:p w14:paraId="4376B22A" w14:textId="77777777" w:rsidR="007D3A60" w:rsidRPr="005B0864" w:rsidRDefault="007D3A60" w:rsidP="005B0864">
      <w:pPr>
        <w:pStyle w:val="Tekstpodstawowy"/>
        <w:jc w:val="both"/>
        <w:rPr>
          <w:rFonts w:asciiTheme="minorHAnsi" w:hAnsiTheme="minorHAnsi" w:cstheme="minorHAnsi"/>
          <w:b/>
          <w:bCs/>
          <w:sz w:val="22"/>
          <w:szCs w:val="22"/>
        </w:rPr>
      </w:pPr>
    </w:p>
    <w:p w14:paraId="769916C0" w14:textId="00BCF785" w:rsidR="00516B15" w:rsidRPr="005B0864" w:rsidRDefault="00516B15" w:rsidP="00B1779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11. Siła wyższa</w:t>
      </w:r>
    </w:p>
    <w:p w14:paraId="6A0AC3BA" w14:textId="2500F60F" w:rsidR="00516B15" w:rsidRPr="005B0864" w:rsidRDefault="005B0864" w:rsidP="005B0864">
      <w:pPr>
        <w:pStyle w:val="Tekstpodstawowy"/>
        <w:numPr>
          <w:ilvl w:val="0"/>
          <w:numId w:val="2"/>
        </w:numPr>
        <w:jc w:val="both"/>
        <w:rPr>
          <w:rFonts w:asciiTheme="minorHAnsi" w:hAnsiTheme="minorHAnsi" w:cstheme="minorHAnsi"/>
          <w:sz w:val="22"/>
          <w:szCs w:val="22"/>
        </w:rPr>
      </w:pPr>
      <w:r w:rsidRPr="005B0864">
        <w:rPr>
          <w:rFonts w:asciiTheme="minorHAnsi" w:hAnsiTheme="minorHAnsi" w:cstheme="minorHAnsi"/>
          <w:sz w:val="22"/>
          <w:szCs w:val="22"/>
        </w:rPr>
        <w:t>Odbiorca n</w:t>
      </w:r>
      <w:r w:rsidR="00516B15" w:rsidRPr="005B0864">
        <w:rPr>
          <w:rFonts w:asciiTheme="minorHAnsi" w:hAnsiTheme="minorHAnsi" w:cstheme="minorHAnsi"/>
          <w:sz w:val="22"/>
          <w:szCs w:val="22"/>
        </w:rPr>
        <w:t>ie ponosi odpowiedzialności za niewykonanie lub nienależyte wykonanie Umowy spowodowane przez siłę wyższą.</w:t>
      </w:r>
    </w:p>
    <w:p w14:paraId="3A0399B3" w14:textId="77777777" w:rsidR="00516B15" w:rsidRPr="005B0864" w:rsidRDefault="00516B15" w:rsidP="005B0864">
      <w:pPr>
        <w:pStyle w:val="Tekstpodstawowy"/>
        <w:numPr>
          <w:ilvl w:val="0"/>
          <w:numId w:val="2"/>
        </w:numPr>
        <w:jc w:val="both"/>
        <w:rPr>
          <w:rFonts w:asciiTheme="minorHAnsi" w:hAnsiTheme="minorHAnsi" w:cstheme="minorHAnsi"/>
          <w:sz w:val="22"/>
          <w:szCs w:val="22"/>
        </w:rPr>
      </w:pPr>
      <w:r w:rsidRPr="005B0864">
        <w:rPr>
          <w:rFonts w:asciiTheme="minorHAnsi" w:hAnsiTheme="minorHAnsi" w:cstheme="minorHAnsi"/>
          <w:sz w:val="22"/>
          <w:szCs w:val="22"/>
        </w:rPr>
        <w:t xml:space="preserve">Pod pojęciem siły wyższej strony będą rozumiały nagłe, gwałtowne zdarzenia atmosferyczne </w:t>
      </w:r>
      <w:r w:rsidRPr="005B0864">
        <w:rPr>
          <w:rFonts w:asciiTheme="minorHAnsi" w:hAnsiTheme="minorHAnsi" w:cstheme="minorHAnsi"/>
          <w:sz w:val="22"/>
          <w:szCs w:val="22"/>
        </w:rPr>
        <w:br/>
        <w:t>(np. powódź), działania wojenne lub zamieszki wewnętrzne, pożar, strajk lub inne podobne wydarzenia.</w:t>
      </w:r>
    </w:p>
    <w:p w14:paraId="372C4DC8" w14:textId="77777777" w:rsidR="00516B15" w:rsidRPr="005B0864" w:rsidRDefault="00516B15" w:rsidP="005B0864">
      <w:pPr>
        <w:pStyle w:val="Tekstpodstawowy"/>
        <w:jc w:val="both"/>
        <w:rPr>
          <w:rFonts w:asciiTheme="minorHAnsi" w:hAnsiTheme="minorHAnsi" w:cstheme="minorHAnsi"/>
          <w:sz w:val="22"/>
          <w:szCs w:val="22"/>
        </w:rPr>
      </w:pPr>
    </w:p>
    <w:p w14:paraId="4C92EECB" w14:textId="6C704B2E" w:rsidR="00516B15" w:rsidRPr="005B0864" w:rsidRDefault="00516B15" w:rsidP="00B1779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12. Reklamacje</w:t>
      </w:r>
    </w:p>
    <w:p w14:paraId="060949C7" w14:textId="760068B9" w:rsidR="004A4E89"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Ewentualne reklamacje ilościowe i jakościowe winny być zgłaszane ustnie w terminie 2</w:t>
      </w:r>
      <w:r w:rsidR="007E4C4E">
        <w:rPr>
          <w:rFonts w:asciiTheme="minorHAnsi" w:hAnsiTheme="minorHAnsi" w:cstheme="minorHAnsi"/>
          <w:sz w:val="22"/>
          <w:szCs w:val="22"/>
        </w:rPr>
        <w:t>1</w:t>
      </w:r>
      <w:r w:rsidRPr="005B0864">
        <w:rPr>
          <w:rFonts w:asciiTheme="minorHAnsi" w:hAnsiTheme="minorHAnsi" w:cstheme="minorHAnsi"/>
          <w:sz w:val="22"/>
          <w:szCs w:val="22"/>
        </w:rPr>
        <w:t xml:space="preserve"> dni roboczych od</w:t>
      </w:r>
      <w:r w:rsidR="00D46D08" w:rsidRPr="005B0864">
        <w:rPr>
          <w:rFonts w:asciiTheme="minorHAnsi" w:hAnsiTheme="minorHAnsi" w:cstheme="minorHAnsi"/>
          <w:sz w:val="22"/>
          <w:szCs w:val="22"/>
        </w:rPr>
        <w:t> </w:t>
      </w:r>
      <w:r w:rsidRPr="005B0864">
        <w:rPr>
          <w:rFonts w:asciiTheme="minorHAnsi" w:hAnsiTheme="minorHAnsi" w:cstheme="minorHAnsi"/>
          <w:sz w:val="22"/>
          <w:szCs w:val="22"/>
        </w:rPr>
        <w:t xml:space="preserve">dostawy. Reklamacja ustna winna być potwierdzona na piśmie w terminie 7 dni roboczych od </w:t>
      </w:r>
      <w:r w:rsidRPr="005B0864">
        <w:rPr>
          <w:rFonts w:asciiTheme="minorHAnsi" w:hAnsiTheme="minorHAnsi" w:cstheme="minorHAnsi"/>
          <w:sz w:val="22"/>
          <w:szCs w:val="22"/>
        </w:rPr>
        <w:lastRenderedPageBreak/>
        <w:t xml:space="preserve">zgłoszenia ustnego. Jeżeli reklamacja ilościowa nie została zgłoszona w trybie określonym wyżej, podstawą rozliczenia jest ewidencja </w:t>
      </w:r>
      <w:r w:rsidR="005B0864" w:rsidRPr="005B0864">
        <w:rPr>
          <w:rFonts w:asciiTheme="minorHAnsi" w:hAnsiTheme="minorHAnsi" w:cstheme="minorHAnsi"/>
          <w:sz w:val="22"/>
          <w:szCs w:val="22"/>
        </w:rPr>
        <w:t>Odbiorcy</w:t>
      </w:r>
      <w:r w:rsidRPr="005B0864">
        <w:rPr>
          <w:rFonts w:asciiTheme="minorHAnsi" w:hAnsiTheme="minorHAnsi" w:cstheme="minorHAnsi"/>
          <w:sz w:val="22"/>
          <w:szCs w:val="22"/>
        </w:rPr>
        <w:t>.</w:t>
      </w:r>
    </w:p>
    <w:p w14:paraId="129C2A9D" w14:textId="77777777" w:rsidR="00516B15" w:rsidRPr="005B0864" w:rsidRDefault="00516B15" w:rsidP="005B0864">
      <w:pPr>
        <w:pStyle w:val="Tekstpodstawowy"/>
        <w:jc w:val="both"/>
        <w:rPr>
          <w:rFonts w:asciiTheme="minorHAnsi" w:hAnsiTheme="minorHAnsi" w:cstheme="minorHAnsi"/>
          <w:sz w:val="22"/>
          <w:szCs w:val="22"/>
        </w:rPr>
      </w:pPr>
    </w:p>
    <w:p w14:paraId="3F20603F" w14:textId="4B15A97B" w:rsidR="007D3A60" w:rsidRPr="005B0864" w:rsidRDefault="007D3A60"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13. Ochrona danych osobowych</w:t>
      </w:r>
    </w:p>
    <w:p w14:paraId="1C72A984" w14:textId="7A7BD926" w:rsidR="001741EE" w:rsidRPr="005B0864" w:rsidRDefault="007D3A60" w:rsidP="005B0864">
      <w:pPr>
        <w:pStyle w:val="Tekstpodstawowy"/>
        <w:jc w:val="both"/>
        <w:rPr>
          <w:rFonts w:asciiTheme="minorHAnsi" w:hAnsiTheme="minorHAnsi" w:cstheme="minorHAnsi"/>
          <w:b/>
          <w:bCs/>
          <w:sz w:val="22"/>
          <w:szCs w:val="22"/>
        </w:rPr>
      </w:pPr>
      <w:r w:rsidRPr="005B0864">
        <w:rPr>
          <w:rFonts w:asciiTheme="minorHAnsi" w:hAnsiTheme="minorHAnsi" w:cstheme="minorHAnsi"/>
          <w:sz w:val="22"/>
          <w:szCs w:val="22"/>
        </w:rPr>
        <w:t>Wykonawca zobowiązuje się do wykonania obowiązków informacyjnych przewidzianych w art. 13 i 14 RODO, w imieniu własnym oraz w imieniu Zamawiającego – w odniesieniu do osób, których dane przekaże Zamawiającemu w toku realizacji Umowy. Zamawiający przekaże Wykonawcy informacje konieczne dla wykonania przedmiotowego obowiązku.</w:t>
      </w:r>
    </w:p>
    <w:p w14:paraId="0A8A902C" w14:textId="77777777" w:rsidR="00D46D08" w:rsidRPr="005B0864" w:rsidRDefault="00D46D08" w:rsidP="005B0864">
      <w:pPr>
        <w:pStyle w:val="Tekstpodstawowy"/>
        <w:jc w:val="both"/>
        <w:rPr>
          <w:rFonts w:asciiTheme="minorHAnsi" w:hAnsiTheme="minorHAnsi" w:cstheme="minorHAnsi"/>
          <w:b/>
          <w:bCs/>
          <w:sz w:val="22"/>
          <w:szCs w:val="22"/>
        </w:rPr>
      </w:pPr>
    </w:p>
    <w:p w14:paraId="671E1A61" w14:textId="095F9649" w:rsidR="00516B15" w:rsidRPr="005B0864" w:rsidRDefault="00516B15" w:rsidP="004F7239">
      <w:pPr>
        <w:pStyle w:val="Tekstpodstawowy"/>
        <w:jc w:val="center"/>
        <w:rPr>
          <w:rStyle w:val="Odwoaniedokomentarza"/>
          <w:rFonts w:asciiTheme="minorHAnsi" w:hAnsiTheme="minorHAnsi" w:cstheme="minorHAnsi"/>
          <w:b/>
          <w:bCs/>
          <w:sz w:val="22"/>
          <w:szCs w:val="22"/>
        </w:rPr>
      </w:pPr>
      <w:r w:rsidRPr="005B0864">
        <w:rPr>
          <w:rFonts w:asciiTheme="minorHAnsi" w:hAnsiTheme="minorHAnsi" w:cstheme="minorHAnsi"/>
          <w:b/>
          <w:bCs/>
          <w:sz w:val="22"/>
          <w:szCs w:val="22"/>
        </w:rPr>
        <w:t>§ 1</w:t>
      </w:r>
      <w:r w:rsidR="007D3A60" w:rsidRPr="005B0864">
        <w:rPr>
          <w:rFonts w:asciiTheme="minorHAnsi" w:hAnsiTheme="minorHAnsi" w:cstheme="minorHAnsi"/>
          <w:b/>
          <w:bCs/>
          <w:sz w:val="22"/>
          <w:szCs w:val="22"/>
        </w:rPr>
        <w:t>4</w:t>
      </w:r>
      <w:r w:rsidRPr="005B0864">
        <w:rPr>
          <w:rFonts w:asciiTheme="minorHAnsi" w:hAnsiTheme="minorHAnsi" w:cstheme="minorHAnsi"/>
          <w:b/>
          <w:bCs/>
          <w:sz w:val="22"/>
          <w:szCs w:val="22"/>
        </w:rPr>
        <w:t>.</w:t>
      </w:r>
      <w:r w:rsidR="007D3A60" w:rsidRPr="005B0864">
        <w:rPr>
          <w:rFonts w:asciiTheme="minorHAnsi" w:hAnsiTheme="minorHAnsi" w:cstheme="minorHAnsi"/>
          <w:b/>
          <w:bCs/>
          <w:sz w:val="22"/>
          <w:szCs w:val="22"/>
        </w:rPr>
        <w:t xml:space="preserve"> Kary umowne</w:t>
      </w:r>
    </w:p>
    <w:p w14:paraId="5B49FCC6" w14:textId="73B5DCD4" w:rsidR="007D3A60" w:rsidRPr="005B0864" w:rsidRDefault="007D3A60" w:rsidP="00DD4617">
      <w:pPr>
        <w:pStyle w:val="Tekstpodstawowy"/>
        <w:numPr>
          <w:ilvl w:val="3"/>
          <w:numId w:val="15"/>
        </w:numPr>
        <w:ind w:left="284" w:hanging="28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Strony postanawiają, że kary umowne mogą być naliczane w następujących wypadkach i wysokościach:</w:t>
      </w:r>
    </w:p>
    <w:p w14:paraId="407324A7" w14:textId="42629775" w:rsidR="007D3A60" w:rsidRPr="005B0864" w:rsidRDefault="007D3A60" w:rsidP="00DD4617">
      <w:pPr>
        <w:pStyle w:val="Tekstpodstawowy"/>
        <w:numPr>
          <w:ilvl w:val="0"/>
          <w:numId w:val="22"/>
        </w:numPr>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Zamawiający może obciążyć Wykonawcę karami umownymi w wysokości 0,3% ceny ofertowej brutto, za każdy dzień opóźnienia:</w:t>
      </w:r>
    </w:p>
    <w:p w14:paraId="1C51E3A7" w14:textId="61972ABE" w:rsidR="007D3A60" w:rsidRPr="005B0864" w:rsidRDefault="007D3A60" w:rsidP="00DD4617">
      <w:pPr>
        <w:pStyle w:val="Tekstpodstawowy"/>
        <w:numPr>
          <w:ilvl w:val="0"/>
          <w:numId w:val="23"/>
        </w:numPr>
        <w:ind w:left="113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 xml:space="preserve">w niedotrzymaniu terminów wskazanych w niniejszej umowie, </w:t>
      </w:r>
    </w:p>
    <w:p w14:paraId="0C972E00" w14:textId="77777777" w:rsidR="007D3A60" w:rsidRPr="005B0864" w:rsidRDefault="007D3A60" w:rsidP="00DD4617">
      <w:pPr>
        <w:pStyle w:val="Tekstpodstawowy"/>
        <w:numPr>
          <w:ilvl w:val="0"/>
          <w:numId w:val="23"/>
        </w:numPr>
        <w:ind w:left="113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w usunięciu wad stwierdzonych przy odbiorze,</w:t>
      </w:r>
    </w:p>
    <w:p w14:paraId="1ECC6F8C" w14:textId="77777777" w:rsidR="007D3A60" w:rsidRPr="005B0864" w:rsidRDefault="007D3A60" w:rsidP="00DD4617">
      <w:pPr>
        <w:pStyle w:val="Tekstpodstawowy"/>
        <w:numPr>
          <w:ilvl w:val="0"/>
          <w:numId w:val="23"/>
        </w:numPr>
        <w:ind w:left="113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w usunięciu wad stwierdzonych w okresie rękojmi i gwarancji.</w:t>
      </w:r>
    </w:p>
    <w:p w14:paraId="23E01485" w14:textId="07342D7E" w:rsidR="007D3A60" w:rsidRPr="005B0864" w:rsidRDefault="007D3A60" w:rsidP="00DD4617">
      <w:pPr>
        <w:pStyle w:val="Tekstpodstawowy"/>
        <w:numPr>
          <w:ilvl w:val="0"/>
          <w:numId w:val="22"/>
        </w:numPr>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z tytułu nieuzasadnionej przerwy w realizacji robót Wykonawca może obciążyć Zamawiającego karą umowną w wysokości 0,3% ceny ofertowej brutto za każdy dzień zwłoki:</w:t>
      </w:r>
    </w:p>
    <w:p w14:paraId="667FF0CE" w14:textId="77777777" w:rsidR="007D3A60" w:rsidRPr="005B0864" w:rsidRDefault="007D3A60" w:rsidP="005B0864">
      <w:pPr>
        <w:pStyle w:val="Tekstpodstawowy"/>
        <w:ind w:firstLine="708"/>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 w przeprowadzeniu odbioru końcowego przedmiotu umowy.</w:t>
      </w:r>
    </w:p>
    <w:p w14:paraId="78CAA62F" w14:textId="6B40388E" w:rsidR="007D3A60" w:rsidRPr="005B0864" w:rsidRDefault="007D3A60" w:rsidP="00DD4617">
      <w:pPr>
        <w:pStyle w:val="Tekstpodstawowy"/>
        <w:numPr>
          <w:ilvl w:val="3"/>
          <w:numId w:val="15"/>
        </w:numPr>
        <w:ind w:left="284" w:hanging="28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Zamawiający może naliczyć Wykonawcy karę w wysokości 15% ceny ofertowej brutto za odstąpienie od umowy z przyczyn zależnych od Wykonawcy.</w:t>
      </w:r>
    </w:p>
    <w:p w14:paraId="11565E60" w14:textId="0E57C58B" w:rsidR="007D3A60" w:rsidRPr="005B0864" w:rsidRDefault="007D3A60" w:rsidP="00DD4617">
      <w:pPr>
        <w:pStyle w:val="Tekstpodstawowy"/>
        <w:numPr>
          <w:ilvl w:val="3"/>
          <w:numId w:val="15"/>
        </w:numPr>
        <w:ind w:left="284" w:hanging="28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Wykonawca może naliczyć Zamawiającemu karę w wysokości 15% ceny ofertowej brutto                                      za odstąpienie od umowy z przyczyn zależnych od Zamawiającego.</w:t>
      </w:r>
    </w:p>
    <w:p w14:paraId="122C6A6F" w14:textId="77777777" w:rsidR="007D3A60" w:rsidRPr="005B0864" w:rsidRDefault="007D3A60" w:rsidP="00DD4617">
      <w:pPr>
        <w:pStyle w:val="Tekstpodstawowy"/>
        <w:numPr>
          <w:ilvl w:val="3"/>
          <w:numId w:val="15"/>
        </w:numPr>
        <w:ind w:left="284" w:hanging="28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Niezależnie od obowiązku zapłaty kar umownych Wykonawca jest obowiązany do naprawienia szkody przewyższającej wartość zastrzeżonych kar umownych wg zasad ogólnych określonych w kodeksie cywilnym.</w:t>
      </w:r>
    </w:p>
    <w:p w14:paraId="5AAD29AA" w14:textId="60BDA388" w:rsidR="007D3A60" w:rsidRPr="005B0864" w:rsidRDefault="007D3A60" w:rsidP="00DD4617">
      <w:pPr>
        <w:pStyle w:val="Tekstpodstawowy"/>
        <w:numPr>
          <w:ilvl w:val="3"/>
          <w:numId w:val="15"/>
        </w:numPr>
        <w:ind w:left="284" w:hanging="284"/>
        <w:jc w:val="both"/>
        <w:rPr>
          <w:rStyle w:val="Odwoaniedokomentarza"/>
          <w:rFonts w:asciiTheme="minorHAnsi" w:hAnsiTheme="minorHAnsi" w:cstheme="minorHAnsi"/>
          <w:sz w:val="22"/>
          <w:szCs w:val="22"/>
        </w:rPr>
      </w:pPr>
      <w:r w:rsidRPr="005B0864">
        <w:rPr>
          <w:rStyle w:val="Odwoaniedokomentarza"/>
          <w:rFonts w:asciiTheme="minorHAnsi" w:hAnsiTheme="minorHAnsi" w:cstheme="minorHAnsi"/>
          <w:sz w:val="22"/>
          <w:szCs w:val="22"/>
        </w:rPr>
        <w:t>Zamawiający ma prawo potrącenia kar umownych z przysługującego Wykonawcy wynagrodzenia                   lub ze złożonego zabezpieczenia należytego wykonania umowy bez odrębnych wezwań.</w:t>
      </w:r>
    </w:p>
    <w:p w14:paraId="44A55957" w14:textId="0E9DC0A6" w:rsidR="00F61B79" w:rsidRPr="005B0864" w:rsidRDefault="00F61B79" w:rsidP="005B0864">
      <w:pPr>
        <w:pStyle w:val="Tekstpodstawowy"/>
        <w:jc w:val="both"/>
        <w:rPr>
          <w:rFonts w:asciiTheme="minorHAnsi" w:hAnsiTheme="minorHAnsi" w:cstheme="minorHAnsi"/>
          <w:b/>
          <w:bCs/>
          <w:sz w:val="22"/>
          <w:szCs w:val="22"/>
        </w:rPr>
      </w:pPr>
    </w:p>
    <w:p w14:paraId="2D4EA19A" w14:textId="792960EB" w:rsidR="00516B15"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1</w:t>
      </w:r>
      <w:r w:rsidR="007D3A60" w:rsidRPr="005B0864">
        <w:rPr>
          <w:rFonts w:asciiTheme="minorHAnsi" w:hAnsiTheme="minorHAnsi" w:cstheme="minorHAnsi"/>
          <w:b/>
          <w:bCs/>
          <w:sz w:val="22"/>
          <w:szCs w:val="22"/>
        </w:rPr>
        <w:t>5</w:t>
      </w:r>
      <w:r w:rsidRPr="005B0864">
        <w:rPr>
          <w:rFonts w:asciiTheme="minorHAnsi" w:hAnsiTheme="minorHAnsi" w:cstheme="minorHAnsi"/>
          <w:b/>
          <w:bCs/>
          <w:sz w:val="22"/>
          <w:szCs w:val="22"/>
        </w:rPr>
        <w:t>.</w:t>
      </w:r>
    </w:p>
    <w:p w14:paraId="3C9A5774" w14:textId="6D44E127" w:rsidR="00516B15"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Strony mogą dochodzić odszkodowania na zasadach ogólnych kodeksu cywilnego za poniesione szkody z</w:t>
      </w:r>
      <w:r w:rsidR="00B64CA8" w:rsidRPr="005B0864">
        <w:rPr>
          <w:rFonts w:asciiTheme="minorHAnsi" w:hAnsiTheme="minorHAnsi" w:cstheme="minorHAnsi"/>
          <w:sz w:val="22"/>
          <w:szCs w:val="22"/>
        </w:rPr>
        <w:t> </w:t>
      </w:r>
      <w:r w:rsidRPr="005B0864">
        <w:rPr>
          <w:rFonts w:asciiTheme="minorHAnsi" w:hAnsiTheme="minorHAnsi" w:cstheme="minorHAnsi"/>
          <w:sz w:val="22"/>
          <w:szCs w:val="22"/>
        </w:rPr>
        <w:t>tytułu niewykonania lub nienależytego wykonania umowy niezależnie od zapłaty kar umownych wymienionych w § 1</w:t>
      </w:r>
      <w:r w:rsidR="007D3A60" w:rsidRPr="005B0864">
        <w:rPr>
          <w:rFonts w:asciiTheme="minorHAnsi" w:hAnsiTheme="minorHAnsi" w:cstheme="minorHAnsi"/>
          <w:sz w:val="22"/>
          <w:szCs w:val="22"/>
        </w:rPr>
        <w:t>4</w:t>
      </w:r>
      <w:r w:rsidRPr="005B0864">
        <w:rPr>
          <w:rFonts w:asciiTheme="minorHAnsi" w:hAnsiTheme="minorHAnsi" w:cstheme="minorHAnsi"/>
          <w:sz w:val="22"/>
          <w:szCs w:val="22"/>
        </w:rPr>
        <w:t>.</w:t>
      </w:r>
    </w:p>
    <w:p w14:paraId="61E911E6" w14:textId="77777777" w:rsidR="00F61B79" w:rsidRPr="005B0864" w:rsidRDefault="00F61B79" w:rsidP="005B0864">
      <w:pPr>
        <w:suppressAutoHyphens w:val="0"/>
        <w:jc w:val="both"/>
        <w:rPr>
          <w:rFonts w:asciiTheme="minorHAnsi" w:hAnsiTheme="minorHAnsi" w:cstheme="minorHAnsi"/>
          <w:b/>
          <w:bCs/>
          <w:sz w:val="22"/>
          <w:szCs w:val="22"/>
        </w:rPr>
      </w:pPr>
    </w:p>
    <w:p w14:paraId="45608536" w14:textId="4C25AA23" w:rsidR="00516B15" w:rsidRPr="005B0864" w:rsidRDefault="00516B15" w:rsidP="004F7239">
      <w:pPr>
        <w:suppressAutoHyphens w:val="0"/>
        <w:jc w:val="center"/>
        <w:rPr>
          <w:rFonts w:asciiTheme="minorHAnsi" w:hAnsiTheme="minorHAnsi" w:cstheme="minorHAnsi"/>
          <w:b/>
          <w:bCs/>
          <w:sz w:val="22"/>
          <w:szCs w:val="22"/>
        </w:rPr>
      </w:pPr>
      <w:r w:rsidRPr="005B0864">
        <w:rPr>
          <w:rFonts w:asciiTheme="minorHAnsi" w:hAnsiTheme="minorHAnsi" w:cstheme="minorHAnsi"/>
          <w:b/>
          <w:bCs/>
          <w:sz w:val="22"/>
          <w:szCs w:val="22"/>
        </w:rPr>
        <w:t>§ 1</w:t>
      </w:r>
      <w:r w:rsidR="007D3A60" w:rsidRPr="005B0864">
        <w:rPr>
          <w:rFonts w:asciiTheme="minorHAnsi" w:hAnsiTheme="minorHAnsi" w:cstheme="minorHAnsi"/>
          <w:b/>
          <w:bCs/>
          <w:sz w:val="22"/>
          <w:szCs w:val="22"/>
        </w:rPr>
        <w:t>6</w:t>
      </w:r>
      <w:r w:rsidRPr="005B0864">
        <w:rPr>
          <w:rFonts w:asciiTheme="minorHAnsi" w:hAnsiTheme="minorHAnsi" w:cstheme="minorHAnsi"/>
          <w:b/>
          <w:bCs/>
          <w:sz w:val="22"/>
          <w:szCs w:val="22"/>
        </w:rPr>
        <w:t>.</w:t>
      </w:r>
    </w:p>
    <w:p w14:paraId="0B68FE3F" w14:textId="77777777" w:rsidR="007D3A60" w:rsidRPr="005B0864" w:rsidRDefault="007D3A60" w:rsidP="005B0864">
      <w:pPr>
        <w:suppressAutoHyphens w:val="0"/>
        <w:contextualSpacing/>
        <w:jc w:val="both"/>
        <w:rPr>
          <w:rFonts w:asciiTheme="minorHAnsi" w:hAnsiTheme="minorHAnsi" w:cstheme="minorHAnsi"/>
          <w:sz w:val="22"/>
          <w:szCs w:val="22"/>
        </w:rPr>
      </w:pPr>
      <w:bookmarkStart w:id="0" w:name="_Hlk11742681"/>
      <w:r w:rsidRPr="005B0864">
        <w:rPr>
          <w:rFonts w:asciiTheme="minorHAnsi" w:hAnsiTheme="minorHAnsi" w:cstheme="minorHAnsi"/>
          <w:sz w:val="22"/>
          <w:szCs w:val="22"/>
        </w:rPr>
        <w:t>Na każdorazową prośbę służb ochrony Zamawiającego, Wykonawca zobowiązany jest do umożliwienia przeprowadzenia ww. służbom kontroli zawartości przestrzeni ładunkowej pojazdu Wykonawcy opuszczającego nieruchomość Zamawiającego.</w:t>
      </w:r>
    </w:p>
    <w:p w14:paraId="55EE73CD" w14:textId="77777777" w:rsidR="007D3A60" w:rsidRPr="005B0864" w:rsidRDefault="007D3A60" w:rsidP="005B0864">
      <w:pPr>
        <w:suppressAutoHyphens w:val="0"/>
        <w:contextualSpacing/>
        <w:jc w:val="both"/>
        <w:rPr>
          <w:rFonts w:asciiTheme="minorHAnsi" w:hAnsiTheme="minorHAnsi" w:cstheme="minorHAnsi"/>
          <w:sz w:val="22"/>
          <w:szCs w:val="22"/>
        </w:rPr>
      </w:pPr>
      <w:r w:rsidRPr="005B0864">
        <w:rPr>
          <w:rFonts w:asciiTheme="minorHAnsi" w:hAnsiTheme="minorHAnsi" w:cstheme="minorHAnsi"/>
          <w:sz w:val="22"/>
          <w:szCs w:val="22"/>
        </w:rPr>
        <w:t xml:space="preserve">Odmowa poddania pojazdu kontroli lub uniemożliwienie jej przeprowadzenia stanowi rażące naruszenie obowiązków umownych i skutkuje obowiązkiem zapłaty przez Wykonawcę na rzecz Zamawiającego kary umownej w wysokości 10.000,00 zł za każdy przypadek naruszenia. </w:t>
      </w:r>
    </w:p>
    <w:p w14:paraId="292E1E07" w14:textId="77777777" w:rsidR="00F61B79" w:rsidRPr="005B0864" w:rsidRDefault="00F61B79" w:rsidP="005B0864">
      <w:pPr>
        <w:pStyle w:val="Tekstpodstawowy"/>
        <w:jc w:val="both"/>
        <w:rPr>
          <w:rFonts w:asciiTheme="minorHAnsi" w:hAnsiTheme="minorHAnsi" w:cstheme="minorHAnsi"/>
          <w:b/>
          <w:bCs/>
          <w:sz w:val="22"/>
          <w:szCs w:val="22"/>
        </w:rPr>
      </w:pPr>
    </w:p>
    <w:p w14:paraId="049E1148" w14:textId="23E2F423" w:rsidR="007D3A60" w:rsidRDefault="007E4C4E" w:rsidP="007E4C4E">
      <w:pPr>
        <w:pStyle w:val="Tekstpodstawowy"/>
        <w:jc w:val="center"/>
        <w:rPr>
          <w:rFonts w:asciiTheme="minorHAnsi" w:hAnsiTheme="minorHAnsi" w:cstheme="minorHAnsi"/>
          <w:b/>
          <w:bCs/>
          <w:sz w:val="22"/>
          <w:szCs w:val="22"/>
        </w:rPr>
      </w:pPr>
      <w:r>
        <w:rPr>
          <w:rFonts w:asciiTheme="minorHAnsi" w:hAnsiTheme="minorHAnsi" w:cstheme="minorHAnsi"/>
          <w:b/>
          <w:bCs/>
          <w:sz w:val="22"/>
          <w:szCs w:val="22"/>
        </w:rPr>
        <w:t>§ 17</w:t>
      </w:r>
    </w:p>
    <w:p w14:paraId="54BCB9A1" w14:textId="4E4D6115" w:rsidR="007E4C4E" w:rsidRDefault="007E4C4E" w:rsidP="007E4C4E">
      <w:pPr>
        <w:pStyle w:val="Tekstpodstawowy"/>
        <w:jc w:val="both"/>
        <w:rPr>
          <w:rFonts w:asciiTheme="minorHAnsi" w:hAnsiTheme="minorHAnsi" w:cstheme="minorHAnsi"/>
          <w:b/>
          <w:bCs/>
          <w:sz w:val="22"/>
          <w:szCs w:val="22"/>
        </w:rPr>
      </w:pPr>
      <w:r>
        <w:rPr>
          <w:rFonts w:asciiTheme="minorHAnsi" w:hAnsiTheme="minorHAnsi" w:cstheme="minorHAnsi"/>
          <w:b/>
          <w:bCs/>
          <w:sz w:val="22"/>
          <w:szCs w:val="22"/>
        </w:rPr>
        <w:t>Wykonawca nie może bez zgody Zamawiającego przenieść w całości ani w części praw lub obowiązków wynikających z Umowy na podmiot trz</w:t>
      </w:r>
      <w:r w:rsidR="005C151E">
        <w:rPr>
          <w:rFonts w:asciiTheme="minorHAnsi" w:hAnsiTheme="minorHAnsi" w:cstheme="minorHAnsi"/>
          <w:b/>
          <w:bCs/>
          <w:sz w:val="22"/>
          <w:szCs w:val="22"/>
        </w:rPr>
        <w:t>e</w:t>
      </w:r>
      <w:r>
        <w:rPr>
          <w:rFonts w:asciiTheme="minorHAnsi" w:hAnsiTheme="minorHAnsi" w:cstheme="minorHAnsi"/>
          <w:b/>
          <w:bCs/>
          <w:sz w:val="22"/>
          <w:szCs w:val="22"/>
        </w:rPr>
        <w:t>ci.</w:t>
      </w:r>
    </w:p>
    <w:p w14:paraId="10C1FC19" w14:textId="77777777" w:rsidR="004A4E89" w:rsidRPr="005B0864" w:rsidRDefault="004A4E89" w:rsidP="007E4C4E">
      <w:pPr>
        <w:pStyle w:val="Tekstpodstawowy"/>
        <w:jc w:val="both"/>
        <w:rPr>
          <w:rFonts w:asciiTheme="minorHAnsi" w:hAnsiTheme="minorHAnsi" w:cstheme="minorHAnsi"/>
          <w:b/>
          <w:bCs/>
          <w:sz w:val="22"/>
          <w:szCs w:val="22"/>
        </w:rPr>
      </w:pPr>
    </w:p>
    <w:p w14:paraId="6942B0BB" w14:textId="577B91D3" w:rsidR="00516B15" w:rsidRPr="005B0864" w:rsidRDefault="00516B15" w:rsidP="004F7239">
      <w:pPr>
        <w:pStyle w:val="Tekstpodstawowy"/>
        <w:jc w:val="center"/>
        <w:rPr>
          <w:rFonts w:asciiTheme="minorHAnsi" w:hAnsiTheme="minorHAnsi" w:cstheme="minorHAnsi"/>
          <w:b/>
          <w:bCs/>
          <w:sz w:val="22"/>
          <w:szCs w:val="22"/>
        </w:rPr>
      </w:pPr>
      <w:bookmarkStart w:id="1" w:name="_Hlk207184558"/>
      <w:r w:rsidRPr="005B0864">
        <w:rPr>
          <w:rFonts w:asciiTheme="minorHAnsi" w:hAnsiTheme="minorHAnsi" w:cstheme="minorHAnsi"/>
          <w:b/>
          <w:bCs/>
          <w:sz w:val="22"/>
          <w:szCs w:val="22"/>
        </w:rPr>
        <w:t>§</w:t>
      </w:r>
      <w:bookmarkEnd w:id="0"/>
      <w:r w:rsidRPr="005B0864">
        <w:rPr>
          <w:rFonts w:asciiTheme="minorHAnsi" w:hAnsiTheme="minorHAnsi" w:cstheme="minorHAnsi"/>
          <w:b/>
          <w:bCs/>
          <w:sz w:val="22"/>
          <w:szCs w:val="22"/>
        </w:rPr>
        <w:t xml:space="preserve"> 1</w:t>
      </w:r>
      <w:r w:rsidR="005C151E">
        <w:rPr>
          <w:rFonts w:asciiTheme="minorHAnsi" w:hAnsiTheme="minorHAnsi" w:cstheme="minorHAnsi"/>
          <w:b/>
          <w:bCs/>
          <w:sz w:val="22"/>
          <w:szCs w:val="22"/>
        </w:rPr>
        <w:t>8</w:t>
      </w:r>
      <w:r w:rsidRPr="005B0864">
        <w:rPr>
          <w:rFonts w:asciiTheme="minorHAnsi" w:hAnsiTheme="minorHAnsi" w:cstheme="minorHAnsi"/>
          <w:b/>
          <w:bCs/>
          <w:sz w:val="22"/>
          <w:szCs w:val="22"/>
        </w:rPr>
        <w:t>.</w:t>
      </w:r>
    </w:p>
    <w:bookmarkEnd w:id="1"/>
    <w:p w14:paraId="3FCABE2A" w14:textId="2B0127D0" w:rsidR="00DE3E32"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 xml:space="preserve">Spory mogące wyniknąć na tle wykonania Umowy będą rozpatrywane przez Sąd właściwy </w:t>
      </w:r>
      <w:r w:rsidR="004D0299" w:rsidRPr="005B0864">
        <w:rPr>
          <w:rFonts w:asciiTheme="minorHAnsi" w:hAnsiTheme="minorHAnsi" w:cstheme="minorHAnsi"/>
          <w:sz w:val="22"/>
          <w:szCs w:val="22"/>
        </w:rPr>
        <w:t xml:space="preserve">                                             </w:t>
      </w:r>
      <w:r w:rsidRPr="005B0864">
        <w:rPr>
          <w:rFonts w:asciiTheme="minorHAnsi" w:hAnsiTheme="minorHAnsi" w:cstheme="minorHAnsi"/>
          <w:sz w:val="22"/>
          <w:szCs w:val="22"/>
        </w:rPr>
        <w:t xml:space="preserve">dla </w:t>
      </w:r>
      <w:r w:rsidR="004D0299" w:rsidRPr="005B0864">
        <w:rPr>
          <w:rFonts w:asciiTheme="minorHAnsi" w:hAnsiTheme="minorHAnsi" w:cstheme="minorHAnsi"/>
          <w:sz w:val="22"/>
          <w:szCs w:val="22"/>
        </w:rPr>
        <w:t>Zamawiającego</w:t>
      </w:r>
      <w:r w:rsidRPr="005B0864">
        <w:rPr>
          <w:rFonts w:asciiTheme="minorHAnsi" w:hAnsiTheme="minorHAnsi" w:cstheme="minorHAnsi"/>
          <w:sz w:val="22"/>
          <w:szCs w:val="22"/>
        </w:rPr>
        <w:t>.</w:t>
      </w:r>
    </w:p>
    <w:p w14:paraId="5FEE2EB1" w14:textId="77777777" w:rsidR="00F61B79" w:rsidRPr="005B0864" w:rsidRDefault="00F61B79" w:rsidP="005B0864">
      <w:pPr>
        <w:pStyle w:val="Tekstpodstawowy"/>
        <w:jc w:val="both"/>
        <w:rPr>
          <w:rFonts w:asciiTheme="minorHAnsi" w:hAnsiTheme="minorHAnsi" w:cstheme="minorHAnsi"/>
          <w:b/>
          <w:bCs/>
          <w:sz w:val="22"/>
          <w:szCs w:val="22"/>
        </w:rPr>
      </w:pPr>
    </w:p>
    <w:p w14:paraId="4F82298C" w14:textId="4FF7ADD1" w:rsidR="00516B15"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1</w:t>
      </w:r>
      <w:r w:rsidR="005C151E">
        <w:rPr>
          <w:rFonts w:asciiTheme="minorHAnsi" w:hAnsiTheme="minorHAnsi" w:cstheme="minorHAnsi"/>
          <w:b/>
          <w:bCs/>
          <w:sz w:val="22"/>
          <w:szCs w:val="22"/>
        </w:rPr>
        <w:t>9</w:t>
      </w:r>
      <w:r w:rsidRPr="005B0864">
        <w:rPr>
          <w:rFonts w:asciiTheme="minorHAnsi" w:hAnsiTheme="minorHAnsi" w:cstheme="minorHAnsi"/>
          <w:b/>
          <w:bCs/>
          <w:sz w:val="22"/>
          <w:szCs w:val="22"/>
        </w:rPr>
        <w:t>.</w:t>
      </w:r>
    </w:p>
    <w:p w14:paraId="4F80B341" w14:textId="77777777" w:rsidR="00516B15"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W sprawach nieuregulowanych Umową mają zastosowanie przepisy Kodeksu Cywilnego.</w:t>
      </w:r>
    </w:p>
    <w:p w14:paraId="4AE4EED2" w14:textId="77777777" w:rsidR="00F61B79" w:rsidRPr="005B0864" w:rsidRDefault="00F61B79" w:rsidP="005B0864">
      <w:pPr>
        <w:pStyle w:val="Tekstpodstawowy"/>
        <w:jc w:val="both"/>
        <w:rPr>
          <w:rFonts w:asciiTheme="minorHAnsi" w:hAnsiTheme="minorHAnsi" w:cstheme="minorHAnsi"/>
          <w:b/>
          <w:bCs/>
          <w:sz w:val="22"/>
          <w:szCs w:val="22"/>
        </w:rPr>
      </w:pPr>
    </w:p>
    <w:p w14:paraId="4BAAC2A8" w14:textId="6BD4177F" w:rsidR="00516B15"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w:t>
      </w:r>
      <w:r w:rsidR="005C151E">
        <w:rPr>
          <w:rFonts w:asciiTheme="minorHAnsi" w:hAnsiTheme="minorHAnsi" w:cstheme="minorHAnsi"/>
          <w:b/>
          <w:bCs/>
          <w:sz w:val="22"/>
          <w:szCs w:val="22"/>
        </w:rPr>
        <w:t>20</w:t>
      </w:r>
      <w:r w:rsidRPr="005B0864">
        <w:rPr>
          <w:rFonts w:asciiTheme="minorHAnsi" w:hAnsiTheme="minorHAnsi" w:cstheme="minorHAnsi"/>
          <w:b/>
          <w:bCs/>
          <w:sz w:val="22"/>
          <w:szCs w:val="22"/>
        </w:rPr>
        <w:t>.</w:t>
      </w:r>
    </w:p>
    <w:p w14:paraId="70FA9519" w14:textId="1D53C7B5" w:rsidR="00516B15"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Zmiany Umowy wymagają formy pisemnej w postaci aneksu.</w:t>
      </w:r>
    </w:p>
    <w:p w14:paraId="4B4D0D71" w14:textId="77777777" w:rsidR="00F61B79" w:rsidRPr="005B0864" w:rsidRDefault="00F61B79" w:rsidP="005B0864">
      <w:pPr>
        <w:pStyle w:val="Tekstpodstawowy"/>
        <w:jc w:val="both"/>
        <w:rPr>
          <w:rFonts w:asciiTheme="minorHAnsi" w:hAnsiTheme="minorHAnsi" w:cstheme="minorHAnsi"/>
          <w:b/>
          <w:bCs/>
          <w:sz w:val="22"/>
          <w:szCs w:val="22"/>
        </w:rPr>
      </w:pPr>
    </w:p>
    <w:p w14:paraId="66098EB3" w14:textId="4296448B" w:rsidR="00516B15" w:rsidRPr="005B0864" w:rsidRDefault="00516B15" w:rsidP="004F7239">
      <w:pPr>
        <w:pStyle w:val="Tekstpodstawowy"/>
        <w:jc w:val="center"/>
        <w:rPr>
          <w:rFonts w:asciiTheme="minorHAnsi" w:hAnsiTheme="minorHAnsi" w:cstheme="minorHAnsi"/>
          <w:b/>
          <w:bCs/>
          <w:sz w:val="22"/>
          <w:szCs w:val="22"/>
        </w:rPr>
      </w:pPr>
      <w:r w:rsidRPr="005B0864">
        <w:rPr>
          <w:rFonts w:asciiTheme="minorHAnsi" w:hAnsiTheme="minorHAnsi" w:cstheme="minorHAnsi"/>
          <w:b/>
          <w:bCs/>
          <w:sz w:val="22"/>
          <w:szCs w:val="22"/>
        </w:rPr>
        <w:t xml:space="preserve">§ </w:t>
      </w:r>
      <w:r w:rsidR="002C3997" w:rsidRPr="005B0864">
        <w:rPr>
          <w:rFonts w:asciiTheme="minorHAnsi" w:hAnsiTheme="minorHAnsi" w:cstheme="minorHAnsi"/>
          <w:b/>
          <w:bCs/>
          <w:sz w:val="22"/>
          <w:szCs w:val="22"/>
        </w:rPr>
        <w:t>2</w:t>
      </w:r>
      <w:r w:rsidR="005C151E">
        <w:rPr>
          <w:rFonts w:asciiTheme="minorHAnsi" w:hAnsiTheme="minorHAnsi" w:cstheme="minorHAnsi"/>
          <w:b/>
          <w:bCs/>
          <w:sz w:val="22"/>
          <w:szCs w:val="22"/>
        </w:rPr>
        <w:t>1</w:t>
      </w:r>
      <w:r w:rsidRPr="005B0864">
        <w:rPr>
          <w:rFonts w:asciiTheme="minorHAnsi" w:hAnsiTheme="minorHAnsi" w:cstheme="minorHAnsi"/>
          <w:b/>
          <w:bCs/>
          <w:sz w:val="22"/>
          <w:szCs w:val="22"/>
        </w:rPr>
        <w:t>.</w:t>
      </w:r>
    </w:p>
    <w:p w14:paraId="17B46363" w14:textId="77777777" w:rsidR="00516B15" w:rsidRPr="005B0864" w:rsidRDefault="00516B15" w:rsidP="005B0864">
      <w:pPr>
        <w:pStyle w:val="Tekstpodstawowy"/>
        <w:jc w:val="both"/>
        <w:rPr>
          <w:rFonts w:asciiTheme="minorHAnsi" w:hAnsiTheme="minorHAnsi" w:cstheme="minorHAnsi"/>
          <w:sz w:val="22"/>
          <w:szCs w:val="22"/>
        </w:rPr>
      </w:pPr>
      <w:r w:rsidRPr="005B0864">
        <w:rPr>
          <w:rFonts w:asciiTheme="minorHAnsi" w:hAnsiTheme="minorHAnsi" w:cstheme="minorHAnsi"/>
          <w:sz w:val="22"/>
          <w:szCs w:val="22"/>
        </w:rPr>
        <w:t>Umowę sporządzono w dwóch jednobrzmiących egzemplarzach, po jednym dla każdej ze stron.</w:t>
      </w:r>
    </w:p>
    <w:p w14:paraId="333E4D62" w14:textId="77777777" w:rsidR="004D0299" w:rsidRPr="005B0864" w:rsidRDefault="004D0299" w:rsidP="005B0864">
      <w:pPr>
        <w:pStyle w:val="Tekstpodstawowy31"/>
        <w:jc w:val="both"/>
        <w:rPr>
          <w:rFonts w:asciiTheme="minorHAnsi" w:hAnsiTheme="minorHAnsi" w:cstheme="minorHAnsi"/>
          <w:szCs w:val="22"/>
        </w:rPr>
      </w:pPr>
    </w:p>
    <w:p w14:paraId="3D49F203" w14:textId="19DE4B12" w:rsidR="00516B15" w:rsidRPr="005B0864" w:rsidRDefault="00516B15" w:rsidP="005B0864">
      <w:pPr>
        <w:pStyle w:val="Tekstpodstawowy31"/>
        <w:jc w:val="both"/>
        <w:rPr>
          <w:rFonts w:asciiTheme="minorHAnsi" w:hAnsiTheme="minorHAnsi" w:cstheme="minorHAnsi"/>
          <w:b/>
          <w:szCs w:val="22"/>
        </w:rPr>
      </w:pPr>
      <w:r w:rsidRPr="005B0864">
        <w:rPr>
          <w:rFonts w:asciiTheme="minorHAnsi" w:hAnsiTheme="minorHAnsi" w:cstheme="minorHAnsi"/>
          <w:szCs w:val="22"/>
        </w:rPr>
        <w:t xml:space="preserve">            </w:t>
      </w:r>
      <w:r w:rsidR="00B64CA8" w:rsidRPr="005B0864">
        <w:rPr>
          <w:rFonts w:asciiTheme="minorHAnsi" w:hAnsiTheme="minorHAnsi" w:cstheme="minorHAnsi"/>
          <w:szCs w:val="22"/>
        </w:rPr>
        <w:tab/>
      </w:r>
      <w:r w:rsidRPr="005B0864">
        <w:rPr>
          <w:rFonts w:asciiTheme="minorHAnsi" w:hAnsiTheme="minorHAnsi" w:cstheme="minorHAnsi"/>
          <w:b/>
          <w:szCs w:val="22"/>
        </w:rPr>
        <w:t xml:space="preserve">         </w:t>
      </w:r>
      <w:r w:rsidR="004D0299" w:rsidRPr="005B0864">
        <w:rPr>
          <w:rFonts w:asciiTheme="minorHAnsi" w:hAnsiTheme="minorHAnsi" w:cstheme="minorHAnsi"/>
          <w:b/>
          <w:szCs w:val="22"/>
        </w:rPr>
        <w:t>Zamawiający</w:t>
      </w:r>
      <w:r w:rsidRPr="005B0864">
        <w:rPr>
          <w:rFonts w:asciiTheme="minorHAnsi" w:hAnsiTheme="minorHAnsi" w:cstheme="minorHAnsi"/>
          <w:b/>
          <w:szCs w:val="22"/>
        </w:rPr>
        <w:t xml:space="preserve">                                                                     W</w:t>
      </w:r>
      <w:r w:rsidR="004D0299" w:rsidRPr="005B0864">
        <w:rPr>
          <w:rFonts w:asciiTheme="minorHAnsi" w:hAnsiTheme="minorHAnsi" w:cstheme="minorHAnsi"/>
          <w:b/>
          <w:szCs w:val="22"/>
        </w:rPr>
        <w:t>ykonawca</w:t>
      </w:r>
    </w:p>
    <w:p w14:paraId="1B7FC187" w14:textId="77777777" w:rsidR="004D0299" w:rsidRPr="005B0864" w:rsidRDefault="004D0299" w:rsidP="005B0864">
      <w:pPr>
        <w:pStyle w:val="Tekstpodstawowy31"/>
        <w:jc w:val="both"/>
        <w:rPr>
          <w:rFonts w:asciiTheme="minorHAnsi" w:hAnsiTheme="minorHAnsi" w:cstheme="minorHAnsi"/>
          <w:b/>
          <w:szCs w:val="22"/>
        </w:rPr>
      </w:pPr>
    </w:p>
    <w:tbl>
      <w:tblPr>
        <w:tblStyle w:val="TableGrid"/>
        <w:tblW w:w="8930" w:type="dxa"/>
        <w:tblInd w:w="142" w:type="dxa"/>
        <w:tblLook w:val="04A0" w:firstRow="1" w:lastRow="0" w:firstColumn="1" w:lastColumn="0" w:noHBand="0" w:noVBand="1"/>
      </w:tblPr>
      <w:tblGrid>
        <w:gridCol w:w="8930"/>
      </w:tblGrid>
      <w:tr w:rsidR="004D0299" w:rsidRPr="005B0864" w14:paraId="3B024662" w14:textId="77777777" w:rsidTr="006A42EB">
        <w:trPr>
          <w:trHeight w:val="898"/>
        </w:trPr>
        <w:tc>
          <w:tcPr>
            <w:tcW w:w="8930" w:type="dxa"/>
            <w:tcBorders>
              <w:top w:val="nil"/>
              <w:left w:val="nil"/>
              <w:bottom w:val="nil"/>
              <w:right w:val="nil"/>
            </w:tcBorders>
          </w:tcPr>
          <w:p w14:paraId="4FCE85CB"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4311C2EC"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26D3E7E3"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341328A2"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597DA567"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4B8AA68A"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79A322CB"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3BCC443B"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270DC008"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10C9446A"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33B95C8C"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14EBE9E0"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49F6CEFC"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7C6ADA75"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3799B43E"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2627AAF4"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45E68E6"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1C92CE56"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46281CF3"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4CB42F4"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455B9A9F"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286A25A"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7DDF5141"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740DCC31"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75E43F49"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10AF7A83"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F1FAA87"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57BFB44C"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4462B5F6"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76DA38AB"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6CEEE12"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540D777B"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5264DFCF"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0819895E"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5D123FD4"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2A3F971B"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38B27D5C"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722D1CFF"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C3936FD"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0B7A2DD5" w14:textId="77777777" w:rsidR="006A693F" w:rsidRDefault="006A693F"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36DE8FDF" w14:textId="77777777" w:rsidR="00B17799" w:rsidRDefault="00B17799"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BD6155A" w14:textId="77777777" w:rsidR="00B17799" w:rsidRDefault="00B17799"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42D134B4" w14:textId="77777777" w:rsidR="00B17799" w:rsidRDefault="00B17799" w:rsidP="004F7239">
            <w:pPr>
              <w:suppressAutoHyphens w:val="0"/>
              <w:spacing w:after="5" w:line="262" w:lineRule="auto"/>
              <w:ind w:right="706"/>
              <w:jc w:val="center"/>
              <w:rPr>
                <w:rFonts w:asciiTheme="minorHAnsi" w:eastAsia="Calibri" w:hAnsiTheme="minorHAnsi" w:cstheme="minorHAnsi"/>
                <w:bCs/>
                <w:sz w:val="22"/>
                <w:szCs w:val="22"/>
                <w:lang w:eastAsia="pl-PL"/>
              </w:rPr>
            </w:pPr>
          </w:p>
          <w:p w14:paraId="6148BD0F" w14:textId="77777777" w:rsidR="00B17799" w:rsidRDefault="00B17799" w:rsidP="004A4E89">
            <w:pPr>
              <w:suppressAutoHyphens w:val="0"/>
              <w:spacing w:after="5" w:line="262" w:lineRule="auto"/>
              <w:ind w:right="706"/>
              <w:rPr>
                <w:rFonts w:asciiTheme="minorHAnsi" w:eastAsia="Calibri" w:hAnsiTheme="minorHAnsi" w:cstheme="minorHAnsi"/>
                <w:bCs/>
                <w:sz w:val="22"/>
                <w:szCs w:val="22"/>
                <w:lang w:eastAsia="pl-PL"/>
              </w:rPr>
            </w:pPr>
          </w:p>
          <w:p w14:paraId="24BB44FE" w14:textId="6E072B6C" w:rsidR="004D0299" w:rsidRPr="004A4E89" w:rsidRDefault="004D0299" w:rsidP="004A4E89">
            <w:pPr>
              <w:suppressAutoHyphens w:val="0"/>
              <w:spacing w:after="5" w:line="262" w:lineRule="auto"/>
              <w:ind w:right="706"/>
              <w:jc w:val="center"/>
              <w:rPr>
                <w:rFonts w:asciiTheme="minorHAnsi" w:eastAsia="Calibri" w:hAnsiTheme="minorHAnsi" w:cstheme="minorHAnsi"/>
                <w:bCs/>
                <w:sz w:val="22"/>
                <w:szCs w:val="22"/>
                <w:lang w:eastAsia="pl-PL"/>
              </w:rPr>
            </w:pPr>
            <w:r w:rsidRPr="005B0864">
              <w:rPr>
                <w:rFonts w:asciiTheme="minorHAnsi" w:eastAsia="Calibri" w:hAnsiTheme="minorHAnsi" w:cstheme="minorHAnsi"/>
                <w:bCs/>
                <w:sz w:val="22"/>
                <w:szCs w:val="22"/>
                <w:lang w:eastAsia="pl-PL"/>
              </w:rPr>
              <w:lastRenderedPageBreak/>
              <w:t>KARTA GWARANCYJNA (WZÓR)</w:t>
            </w:r>
          </w:p>
          <w:p w14:paraId="3F527AAC" w14:textId="08759716" w:rsidR="004D0299" w:rsidRPr="005B0864" w:rsidRDefault="004D0299" w:rsidP="004F7239">
            <w:pPr>
              <w:suppressAutoHyphens w:val="0"/>
              <w:spacing w:after="8" w:line="259" w:lineRule="auto"/>
              <w:ind w:left="56" w:hanging="10"/>
              <w:jc w:val="center"/>
              <w:rPr>
                <w:rFonts w:asciiTheme="minorHAnsi" w:eastAsia="Calibri" w:hAnsiTheme="minorHAnsi" w:cstheme="minorHAnsi"/>
                <w:b/>
                <w:bCs/>
                <w:sz w:val="22"/>
                <w:szCs w:val="22"/>
                <w:lang w:eastAsia="pl-PL"/>
              </w:rPr>
            </w:pPr>
            <w:r w:rsidRPr="005B0864">
              <w:rPr>
                <w:rFonts w:asciiTheme="minorHAnsi" w:eastAsia="Calibri" w:hAnsiTheme="minorHAnsi" w:cstheme="minorHAnsi"/>
                <w:b/>
                <w:bCs/>
                <w:sz w:val="22"/>
                <w:szCs w:val="22"/>
                <w:lang w:eastAsia="pl-PL"/>
              </w:rPr>
              <w:t>§ 1</w:t>
            </w:r>
          </w:p>
          <w:p w14:paraId="5A38ED60" w14:textId="0BAEED81" w:rsidR="004D0299" w:rsidRPr="005B0864" w:rsidRDefault="004D0299" w:rsidP="00DD4617">
            <w:pPr>
              <w:numPr>
                <w:ilvl w:val="0"/>
                <w:numId w:val="24"/>
              </w:numPr>
              <w:suppressAutoHyphens w:val="0"/>
              <w:spacing w:after="4" w:line="269" w:lineRule="auto"/>
              <w:ind w:left="288" w:right="82" w:hanging="288"/>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Wykonawca udziela Zamawiającemu gwarancji jakości na wykonane prace w zakresie dostaw sprzętu i oprogramowania ramach umowy nr …………………………………… z dnia ……………………. (dalej: „Umowa” lub „umowa”) dla zadania - inwestycji pod nazwą:</w:t>
            </w:r>
            <w:r w:rsidRPr="005B0864">
              <w:rPr>
                <w:rFonts w:asciiTheme="minorHAnsi" w:eastAsia="Calibri" w:hAnsiTheme="minorHAnsi" w:cstheme="minorHAnsi"/>
                <w:b/>
                <w:bCs/>
                <w:sz w:val="22"/>
                <w:szCs w:val="22"/>
                <w:lang w:eastAsia="pl-PL"/>
              </w:rPr>
              <w:t xml:space="preserve"> Oprogramowanie służące cyberbezpieczeństwu sieci ciepłowniczych zgodne z wymogami dyrektywy NIS2, krajowych polityk cyberbezpieczeństwa (np. KSC, KRI) oraz dobrych praktyk w zakresie ochrony infrastruktury krytycznej.</w:t>
            </w:r>
          </w:p>
          <w:p w14:paraId="54F7745C" w14:textId="77777777" w:rsidR="004D0299" w:rsidRPr="005B0864" w:rsidRDefault="004D0299" w:rsidP="00DD4617">
            <w:pPr>
              <w:numPr>
                <w:ilvl w:val="0"/>
                <w:numId w:val="24"/>
              </w:numPr>
              <w:suppressAutoHyphens w:val="0"/>
              <w:spacing w:after="4" w:line="269" w:lineRule="auto"/>
              <w:ind w:left="288" w:right="82" w:hanging="288"/>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Wykonawca zapewnia, że prace zostały wykonana z najwyższą starannością, zgodnie z Umową, specyfikacją warunków zamówienia z dnia ……………………………….. r. sygn. zam. . …… . …………/…… (dalej SWZ) wraz z załącznikami, obowiązującymi przepisami prawa oraz zasadami sztuki budowlanej, wiedzy technicznej i obowiązującymi normami. </w:t>
            </w:r>
          </w:p>
          <w:p w14:paraId="3437CA42" w14:textId="77777777" w:rsidR="004D0299" w:rsidRPr="005B0864" w:rsidRDefault="004D0299" w:rsidP="00DD4617">
            <w:pPr>
              <w:numPr>
                <w:ilvl w:val="0"/>
                <w:numId w:val="24"/>
              </w:numPr>
              <w:suppressAutoHyphens w:val="0"/>
              <w:spacing w:after="4" w:line="269" w:lineRule="auto"/>
              <w:ind w:left="288" w:right="82" w:hanging="288"/>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Wykonawca ponosi odpowiedzialność za wady powstałe na etapie montażu i implementacji, powstałe na skutek niezachowania przez Wykonawcę obowiązków wynikających z Umowy lub przepisów prawa i zobowiązuje się do usunięcia wszelkich wad w trakcie okresu gwarancji. </w:t>
            </w:r>
          </w:p>
          <w:p w14:paraId="5B5721D6" w14:textId="77777777" w:rsidR="004D0299" w:rsidRPr="005B0864" w:rsidRDefault="004D0299" w:rsidP="00DD4617">
            <w:pPr>
              <w:numPr>
                <w:ilvl w:val="0"/>
                <w:numId w:val="24"/>
              </w:numPr>
              <w:suppressAutoHyphens w:val="0"/>
              <w:spacing w:after="4" w:line="269" w:lineRule="auto"/>
              <w:ind w:left="288" w:right="82" w:hanging="288"/>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Okres gwarancji rozpoczyna swój bieg od daty podpisania przez Zamawiającego protokołu odbioru końcowego. </w:t>
            </w:r>
          </w:p>
          <w:p w14:paraId="38BA031B" w14:textId="162447B4" w:rsidR="004D0299" w:rsidRPr="005B0864" w:rsidRDefault="004D0299" w:rsidP="006A693F">
            <w:pPr>
              <w:suppressAutoHyphens w:val="0"/>
              <w:spacing w:after="8" w:line="259" w:lineRule="auto"/>
              <w:ind w:left="56" w:hanging="10"/>
              <w:jc w:val="center"/>
              <w:rPr>
                <w:rFonts w:asciiTheme="minorHAnsi" w:eastAsia="Calibri" w:hAnsiTheme="minorHAnsi" w:cstheme="minorHAnsi"/>
                <w:b/>
                <w:bCs/>
                <w:sz w:val="22"/>
                <w:szCs w:val="22"/>
                <w:lang w:eastAsia="pl-PL"/>
              </w:rPr>
            </w:pPr>
            <w:r w:rsidRPr="005B0864">
              <w:rPr>
                <w:rFonts w:asciiTheme="minorHAnsi" w:eastAsia="Calibri" w:hAnsiTheme="minorHAnsi" w:cstheme="minorHAnsi"/>
                <w:b/>
                <w:bCs/>
                <w:sz w:val="22"/>
                <w:szCs w:val="22"/>
                <w:lang w:eastAsia="pl-PL"/>
              </w:rPr>
              <w:t>§ 2</w:t>
            </w:r>
          </w:p>
          <w:p w14:paraId="53160005" w14:textId="26BD2651" w:rsidR="004D0299" w:rsidRPr="005B0864" w:rsidRDefault="004D0299" w:rsidP="00DD4617">
            <w:pPr>
              <w:numPr>
                <w:ilvl w:val="0"/>
                <w:numId w:val="25"/>
              </w:numPr>
              <w:suppressAutoHyphens w:val="0"/>
              <w:spacing w:after="4" w:line="269" w:lineRule="auto"/>
              <w:ind w:left="288" w:right="82" w:hanging="284"/>
              <w:contextualSpacing/>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W okresie gwarancji Wykonawca zobowiązany jest do usunięcia na swój koszt wszelkich wad                    w terminie wyznaczonym przez Zamawiającego i pokrycie Zamawiającemu szkód powstałych                      w skutek wystąpienia wady. </w:t>
            </w:r>
          </w:p>
          <w:p w14:paraId="0E0B9829" w14:textId="1EB7234F" w:rsidR="004D0299" w:rsidRPr="005B0864" w:rsidRDefault="004D0299" w:rsidP="00DD4617">
            <w:pPr>
              <w:numPr>
                <w:ilvl w:val="0"/>
                <w:numId w:val="25"/>
              </w:numPr>
              <w:suppressAutoHyphens w:val="0"/>
              <w:spacing w:after="3" w:line="267" w:lineRule="auto"/>
              <w:ind w:left="288" w:right="82" w:hanging="284"/>
              <w:contextualSpacing/>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Wadą w szczególności jest: Awaria sprzętu (tj. uszkodzenie modułów sterujących, problemy z zasilaniem, niedostateczna odporność na warunki środowiskowe). Awaria oprogramowania                (tj. błędy w oprogramowaniu sterującym, aktualizacje oprogramowania mogące wprowadzać nowe błędy, błędy w zarządzaniu danymi i bazami danych, problemy z kompatybilnością). Przestoje w komunikacji sieciowej, opóźnienia w transmisji danych, problemy z interfejsami użytkownika, niewłaściwa konfiguracja systemu oraz luki w zabezpieczeniach przed atakami cybernetycznymi. Problemy z redundancją i awaryjnością pracy systemu rezerwowego                                (tj. niewystarczająca redundancja mogąca prowadzić do całkowitej awarii systemu w przypadku uszkodzenia jednego z elementów, problemy z przełączeniem na system zapasowy).</w:t>
            </w:r>
          </w:p>
          <w:p w14:paraId="6DD9164A" w14:textId="77777777" w:rsidR="004D0299" w:rsidRPr="005B0864" w:rsidRDefault="004D0299" w:rsidP="00DD4617">
            <w:pPr>
              <w:numPr>
                <w:ilvl w:val="0"/>
                <w:numId w:val="25"/>
              </w:numPr>
              <w:suppressAutoHyphens w:val="0"/>
              <w:spacing w:after="120" w:line="269" w:lineRule="auto"/>
              <w:ind w:left="288" w:right="79" w:hanging="284"/>
              <w:contextualSpacing/>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Wykonawca nie może </w:t>
            </w:r>
            <w:r w:rsidRPr="005B0864">
              <w:rPr>
                <w:rFonts w:asciiTheme="minorHAnsi" w:eastAsia="Calibri" w:hAnsiTheme="minorHAnsi" w:cstheme="minorHAnsi"/>
                <w:sz w:val="22"/>
                <w:szCs w:val="22"/>
                <w:u w:color="000000"/>
                <w:lang w:eastAsia="pl-PL"/>
              </w:rPr>
              <w:t>odmówić usunięcia wad.</w:t>
            </w:r>
            <w:r w:rsidRPr="005B0864">
              <w:rPr>
                <w:rFonts w:asciiTheme="minorHAnsi" w:eastAsia="Calibri" w:hAnsiTheme="minorHAnsi" w:cstheme="minorHAnsi"/>
                <w:sz w:val="22"/>
                <w:szCs w:val="22"/>
                <w:lang w:eastAsia="pl-PL"/>
              </w:rPr>
              <w:t xml:space="preserve"> </w:t>
            </w:r>
          </w:p>
          <w:p w14:paraId="07F88311" w14:textId="77777777" w:rsidR="004D0299" w:rsidRPr="005B0864" w:rsidRDefault="004D0299" w:rsidP="005B0864">
            <w:pPr>
              <w:suppressAutoHyphens w:val="0"/>
              <w:spacing w:after="8" w:line="259" w:lineRule="auto"/>
              <w:ind w:left="56" w:hanging="10"/>
              <w:jc w:val="both"/>
              <w:rPr>
                <w:rFonts w:asciiTheme="minorHAnsi" w:eastAsia="Calibri" w:hAnsiTheme="minorHAnsi" w:cstheme="minorHAnsi"/>
                <w:sz w:val="22"/>
                <w:szCs w:val="22"/>
                <w:lang w:eastAsia="pl-PL"/>
              </w:rPr>
            </w:pPr>
          </w:p>
          <w:p w14:paraId="3C38F3F8" w14:textId="08DF75D9" w:rsidR="004D0299" w:rsidRPr="005B0864" w:rsidRDefault="004D0299" w:rsidP="006A693F">
            <w:pPr>
              <w:suppressAutoHyphens w:val="0"/>
              <w:spacing w:after="8" w:line="259" w:lineRule="auto"/>
              <w:ind w:left="56" w:hanging="10"/>
              <w:jc w:val="center"/>
              <w:rPr>
                <w:rFonts w:asciiTheme="minorHAnsi" w:eastAsia="Calibri" w:hAnsiTheme="minorHAnsi" w:cstheme="minorHAnsi"/>
                <w:b/>
                <w:bCs/>
                <w:sz w:val="22"/>
                <w:szCs w:val="22"/>
                <w:lang w:eastAsia="pl-PL"/>
              </w:rPr>
            </w:pPr>
            <w:r w:rsidRPr="005B0864">
              <w:rPr>
                <w:rFonts w:asciiTheme="minorHAnsi" w:eastAsia="Calibri" w:hAnsiTheme="minorHAnsi" w:cstheme="minorHAnsi"/>
                <w:b/>
                <w:bCs/>
                <w:sz w:val="22"/>
                <w:szCs w:val="22"/>
                <w:lang w:eastAsia="pl-PL"/>
              </w:rPr>
              <w:t>§ 3</w:t>
            </w:r>
          </w:p>
          <w:p w14:paraId="6FF437E6" w14:textId="54524F9C" w:rsidR="004D0299" w:rsidRPr="005B0864" w:rsidRDefault="004D0299" w:rsidP="005B0864">
            <w:pPr>
              <w:suppressAutoHyphens w:val="0"/>
              <w:spacing w:after="4" w:line="269" w:lineRule="auto"/>
              <w:ind w:left="127" w:right="82"/>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Zamawiający jest zobowiązany zawiadomić Wykonawcę o stwierdzonej wadzie pisemnie                        lub za pośrednictwem poczty elektronicznej. </w:t>
            </w:r>
          </w:p>
          <w:p w14:paraId="4173F0CA" w14:textId="77777777" w:rsidR="004D0299" w:rsidRPr="005B0864" w:rsidRDefault="004D0299" w:rsidP="005B0864">
            <w:pPr>
              <w:suppressAutoHyphens w:val="0"/>
              <w:spacing w:after="8" w:line="259" w:lineRule="auto"/>
              <w:ind w:left="56" w:hanging="10"/>
              <w:jc w:val="both"/>
              <w:rPr>
                <w:rFonts w:asciiTheme="minorHAnsi" w:eastAsia="Calibri" w:hAnsiTheme="minorHAnsi" w:cstheme="minorHAnsi"/>
                <w:b/>
                <w:bCs/>
                <w:sz w:val="22"/>
                <w:szCs w:val="22"/>
                <w:lang w:eastAsia="pl-PL"/>
              </w:rPr>
            </w:pPr>
          </w:p>
          <w:p w14:paraId="07116559" w14:textId="7FB8B4CF" w:rsidR="004D0299" w:rsidRPr="005B0864" w:rsidRDefault="004D0299" w:rsidP="006A693F">
            <w:pPr>
              <w:suppressAutoHyphens w:val="0"/>
              <w:spacing w:after="8" w:line="259" w:lineRule="auto"/>
              <w:ind w:left="56" w:hanging="10"/>
              <w:jc w:val="center"/>
              <w:rPr>
                <w:rFonts w:asciiTheme="minorHAnsi" w:eastAsia="Calibri" w:hAnsiTheme="minorHAnsi" w:cstheme="minorHAnsi"/>
                <w:b/>
                <w:bCs/>
                <w:sz w:val="22"/>
                <w:szCs w:val="22"/>
                <w:lang w:eastAsia="pl-PL"/>
              </w:rPr>
            </w:pPr>
            <w:r w:rsidRPr="005B0864">
              <w:rPr>
                <w:rFonts w:asciiTheme="minorHAnsi" w:eastAsia="Calibri" w:hAnsiTheme="minorHAnsi" w:cstheme="minorHAnsi"/>
                <w:b/>
                <w:bCs/>
                <w:sz w:val="22"/>
                <w:szCs w:val="22"/>
                <w:lang w:eastAsia="pl-PL"/>
              </w:rPr>
              <w:t>§ 4</w:t>
            </w:r>
          </w:p>
          <w:p w14:paraId="4169C54C" w14:textId="464F0D7C" w:rsidR="004D0299" w:rsidRPr="005B0864" w:rsidRDefault="004D0299" w:rsidP="005B0864">
            <w:pPr>
              <w:suppressAutoHyphens w:val="0"/>
              <w:spacing w:after="4" w:line="269" w:lineRule="auto"/>
              <w:ind w:left="127" w:right="82"/>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W przypadku odmowy usunięcia lub zwłoki w przystąpieniu do usunięciu wady przez Wykonawcę w stosunku do terminu wyznaczonego przez Zamawiającego, Zamawiający ma prawo zlecić zastępcze usunięcie wad na koszt i ryzyko Wykonawcy bez konieczności uzyskania upoważnienia sądu lub dalszych wezwań. Wykonawca upoważnia Zamawiającego do wyboru wykonawcy Zastępczego według uznania Zamawiającego. Usunięcie zastępcze wady nie zwalnia Wykonawcy </w:t>
            </w:r>
            <w:r w:rsidR="005B0864">
              <w:rPr>
                <w:rFonts w:asciiTheme="minorHAnsi" w:eastAsia="Calibri" w:hAnsiTheme="minorHAnsi" w:cstheme="minorHAnsi"/>
                <w:sz w:val="22"/>
                <w:szCs w:val="22"/>
                <w:lang w:eastAsia="pl-PL"/>
              </w:rPr>
              <w:br/>
            </w:r>
            <w:r w:rsidRPr="005B0864">
              <w:rPr>
                <w:rFonts w:asciiTheme="minorHAnsi" w:eastAsia="Calibri" w:hAnsiTheme="minorHAnsi" w:cstheme="minorHAnsi"/>
                <w:sz w:val="22"/>
                <w:szCs w:val="22"/>
                <w:lang w:eastAsia="pl-PL"/>
              </w:rPr>
              <w:t xml:space="preserve">z odpowiedzialności za wady do czasu usunięcia wady albo złożenia oświadczenia o obniżeniu wynagrodzenia. </w:t>
            </w:r>
          </w:p>
          <w:p w14:paraId="31887608" w14:textId="6BFD6521" w:rsidR="004D0299" w:rsidRPr="005B0864" w:rsidRDefault="004D0299" w:rsidP="006A693F">
            <w:pPr>
              <w:suppressAutoHyphens w:val="0"/>
              <w:spacing w:after="8" w:line="259" w:lineRule="auto"/>
              <w:ind w:left="56" w:hanging="10"/>
              <w:jc w:val="center"/>
              <w:rPr>
                <w:rFonts w:asciiTheme="minorHAnsi" w:eastAsia="Calibri" w:hAnsiTheme="minorHAnsi" w:cstheme="minorHAnsi"/>
                <w:b/>
                <w:bCs/>
                <w:sz w:val="22"/>
                <w:szCs w:val="22"/>
                <w:lang w:eastAsia="pl-PL"/>
              </w:rPr>
            </w:pPr>
            <w:r w:rsidRPr="005B0864">
              <w:rPr>
                <w:rFonts w:asciiTheme="minorHAnsi" w:eastAsia="Calibri" w:hAnsiTheme="minorHAnsi" w:cstheme="minorHAnsi"/>
                <w:b/>
                <w:bCs/>
                <w:sz w:val="22"/>
                <w:szCs w:val="22"/>
                <w:lang w:eastAsia="pl-PL"/>
              </w:rPr>
              <w:t>§ 5</w:t>
            </w:r>
          </w:p>
          <w:p w14:paraId="32D2FF83" w14:textId="6664570B" w:rsidR="00480BB6" w:rsidRPr="005B0864" w:rsidRDefault="004D0299" w:rsidP="006A693F">
            <w:pPr>
              <w:suppressAutoHyphens w:val="0"/>
              <w:spacing w:after="4" w:line="269" w:lineRule="auto"/>
              <w:ind w:left="127" w:right="82"/>
              <w:jc w:val="both"/>
              <w:rPr>
                <w:rFonts w:asciiTheme="minorHAnsi" w:eastAsia="Calibri" w:hAnsiTheme="minorHAnsi" w:cstheme="minorHAnsi"/>
                <w:sz w:val="22"/>
                <w:szCs w:val="22"/>
                <w:lang w:eastAsia="pl-PL"/>
              </w:rPr>
            </w:pPr>
            <w:r w:rsidRPr="005B0864">
              <w:rPr>
                <w:rFonts w:asciiTheme="minorHAnsi" w:eastAsia="Calibri" w:hAnsiTheme="minorHAnsi" w:cstheme="minorHAnsi"/>
                <w:sz w:val="22"/>
                <w:szCs w:val="22"/>
                <w:lang w:eastAsia="pl-PL"/>
              </w:rPr>
              <w:t xml:space="preserve">Usunięcie wady powinno być stwierdzone protokołem. </w:t>
            </w:r>
          </w:p>
          <w:p w14:paraId="340876F1" w14:textId="77777777" w:rsidR="00480BB6" w:rsidRPr="005B0864" w:rsidRDefault="00480BB6" w:rsidP="005B0864">
            <w:pPr>
              <w:suppressAutoHyphens w:val="0"/>
              <w:spacing w:after="4" w:line="269" w:lineRule="auto"/>
              <w:ind w:left="127" w:right="82"/>
              <w:jc w:val="both"/>
              <w:rPr>
                <w:rFonts w:asciiTheme="minorHAnsi" w:eastAsia="Calibri" w:hAnsiTheme="minorHAnsi" w:cstheme="minorHAnsi"/>
                <w:sz w:val="22"/>
                <w:szCs w:val="22"/>
                <w:lang w:eastAsia="pl-PL"/>
              </w:rPr>
            </w:pPr>
          </w:p>
          <w:p w14:paraId="1CEC944E" w14:textId="36500A52" w:rsidR="004D0299" w:rsidRPr="005B0864" w:rsidRDefault="004D0299" w:rsidP="005B0864">
            <w:pPr>
              <w:suppressAutoHyphens w:val="0"/>
              <w:jc w:val="both"/>
              <w:rPr>
                <w:rFonts w:asciiTheme="minorHAnsi" w:eastAsia="Calibri" w:hAnsiTheme="minorHAnsi" w:cstheme="minorHAnsi"/>
                <w:color w:val="2F5496" w:themeColor="accent1" w:themeShade="BF"/>
                <w:sz w:val="22"/>
                <w:szCs w:val="22"/>
                <w:lang w:eastAsia="pl-PL"/>
              </w:rPr>
            </w:pPr>
            <w:r w:rsidRPr="005B0864">
              <w:rPr>
                <w:rFonts w:asciiTheme="minorHAnsi" w:hAnsiTheme="minorHAnsi" w:cstheme="minorHAnsi"/>
                <w:color w:val="000000" w:themeColor="text1"/>
                <w:sz w:val="22"/>
                <w:szCs w:val="22"/>
                <w:lang w:eastAsia="pl-PL"/>
              </w:rPr>
              <w:t xml:space="preserve">                       </w:t>
            </w:r>
            <w:r w:rsidRPr="005B0864">
              <w:rPr>
                <w:rFonts w:asciiTheme="minorHAnsi" w:hAnsiTheme="minorHAnsi" w:cstheme="minorHAnsi"/>
                <w:b/>
                <w:iCs/>
                <w:snapToGrid w:val="0"/>
                <w:color w:val="000000" w:themeColor="text1"/>
                <w:sz w:val="22"/>
                <w:szCs w:val="22"/>
                <w:lang w:eastAsia="pl-PL"/>
              </w:rPr>
              <w:t>Wykonawca:                                                                                           Zamawiający</w:t>
            </w:r>
            <w:r w:rsidRPr="005B0864">
              <w:rPr>
                <w:rFonts w:asciiTheme="minorHAnsi" w:hAnsiTheme="minorHAnsi" w:cstheme="minorHAnsi"/>
                <w:iCs/>
                <w:color w:val="000000" w:themeColor="text1"/>
                <w:sz w:val="22"/>
                <w:szCs w:val="22"/>
                <w:lang w:eastAsia="pl-PL"/>
              </w:rPr>
              <w:t xml:space="preserve"> </w:t>
            </w:r>
          </w:p>
        </w:tc>
      </w:tr>
    </w:tbl>
    <w:p w14:paraId="0D8B9AE7" w14:textId="77777777" w:rsidR="004A4E89" w:rsidRDefault="004A4E89" w:rsidP="006A693F">
      <w:pPr>
        <w:pStyle w:val="Standard"/>
        <w:jc w:val="center"/>
        <w:rPr>
          <w:rFonts w:asciiTheme="minorHAnsi" w:eastAsia="Times New Roman" w:hAnsiTheme="minorHAnsi" w:cstheme="minorHAnsi"/>
          <w:b/>
          <w:bCs/>
          <w:kern w:val="0"/>
          <w:sz w:val="22"/>
          <w:szCs w:val="22"/>
          <w:lang w:eastAsia="pl-PL" w:bidi="ar-SA"/>
        </w:rPr>
      </w:pPr>
    </w:p>
    <w:p w14:paraId="38ED6661" w14:textId="2419D1A0" w:rsidR="006A693F" w:rsidRPr="00246395" w:rsidRDefault="006A693F" w:rsidP="006A693F">
      <w:pPr>
        <w:pStyle w:val="Standard"/>
        <w:jc w:val="center"/>
        <w:rPr>
          <w:rFonts w:asciiTheme="minorHAnsi" w:eastAsia="Times New Roman" w:hAnsiTheme="minorHAnsi" w:cstheme="minorHAnsi"/>
          <w:b/>
          <w:bCs/>
          <w:kern w:val="0"/>
          <w:sz w:val="22"/>
          <w:szCs w:val="22"/>
          <w:lang w:eastAsia="pl-PL" w:bidi="ar-SA"/>
        </w:rPr>
      </w:pPr>
      <w:r w:rsidRPr="00246395">
        <w:rPr>
          <w:rFonts w:asciiTheme="minorHAnsi" w:eastAsia="Times New Roman" w:hAnsiTheme="minorHAnsi" w:cstheme="minorHAnsi"/>
          <w:b/>
          <w:bCs/>
          <w:kern w:val="0"/>
          <w:sz w:val="22"/>
          <w:szCs w:val="22"/>
          <w:lang w:eastAsia="pl-PL" w:bidi="ar-SA"/>
        </w:rPr>
        <w:lastRenderedPageBreak/>
        <w:t>Zakres Prac</w:t>
      </w:r>
    </w:p>
    <w:p w14:paraId="067D7461" w14:textId="77777777" w:rsidR="006A693F" w:rsidRPr="00246395" w:rsidRDefault="006A693F" w:rsidP="006A693F">
      <w:pPr>
        <w:pStyle w:val="Standard"/>
        <w:jc w:val="center"/>
        <w:rPr>
          <w:rFonts w:asciiTheme="minorHAnsi" w:eastAsia="Times New Roman" w:hAnsiTheme="minorHAnsi" w:cstheme="minorHAnsi"/>
          <w:b/>
          <w:bCs/>
          <w:kern w:val="0"/>
          <w:sz w:val="22"/>
          <w:szCs w:val="22"/>
          <w:lang w:eastAsia="pl-PL" w:bidi="ar-SA"/>
        </w:rPr>
      </w:pPr>
      <w:r w:rsidRPr="00246395">
        <w:rPr>
          <w:rFonts w:asciiTheme="minorHAnsi" w:eastAsia="Times New Roman" w:hAnsiTheme="minorHAnsi" w:cstheme="minorHAnsi"/>
          <w:b/>
          <w:bCs/>
          <w:kern w:val="0"/>
          <w:sz w:val="22"/>
          <w:szCs w:val="22"/>
          <w:lang w:eastAsia="pl-PL" w:bidi="ar-SA"/>
        </w:rPr>
        <w:t xml:space="preserve">Załącznik nr 1 do umowy …. </w:t>
      </w:r>
      <w:r w:rsidRPr="00246395">
        <w:rPr>
          <w:rFonts w:asciiTheme="minorHAnsi" w:hAnsiTheme="minorHAnsi" w:cstheme="minorHAnsi"/>
          <w:b/>
          <w:sz w:val="22"/>
          <w:szCs w:val="22"/>
        </w:rPr>
        <w:t>(„Umowa”)</w:t>
      </w:r>
    </w:p>
    <w:p w14:paraId="15E65840" w14:textId="77777777" w:rsidR="006A693F" w:rsidRPr="00246395" w:rsidRDefault="006A693F" w:rsidP="006A693F">
      <w:pPr>
        <w:pStyle w:val="Standard"/>
        <w:rPr>
          <w:rFonts w:asciiTheme="minorHAnsi" w:eastAsia="Times New Roman" w:hAnsiTheme="minorHAnsi" w:cstheme="minorHAnsi"/>
          <w:b/>
          <w:bCs/>
          <w:kern w:val="0"/>
          <w:sz w:val="22"/>
          <w:szCs w:val="22"/>
          <w:lang w:eastAsia="pl-PL" w:bidi="ar-SA"/>
        </w:rPr>
      </w:pPr>
    </w:p>
    <w:p w14:paraId="40D44CC4"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rPr>
        <w:t xml:space="preserve">Przedmiotem niniejszej umowy jest dostarczenie oprogramowania dla zadania: </w:t>
      </w:r>
      <w:r w:rsidRPr="00246395">
        <w:rPr>
          <w:rFonts w:asciiTheme="minorHAnsi" w:hAnsiTheme="minorHAnsi" w:cstheme="minorHAnsi"/>
          <w:b/>
          <w:bCs/>
          <w:sz w:val="22"/>
          <w:szCs w:val="22"/>
        </w:rPr>
        <w:t>O</w:t>
      </w:r>
      <w:r w:rsidRPr="00246395">
        <w:rPr>
          <w:rFonts w:asciiTheme="minorHAnsi" w:hAnsiTheme="minorHAnsi" w:cstheme="minorHAnsi"/>
          <w:b/>
          <w:bCs/>
          <w:sz w:val="22"/>
          <w:szCs w:val="22"/>
          <w:lang w:eastAsia="pl-PL"/>
        </w:rPr>
        <w:t>programowanie służące cyberbezpieczeństwu sieci ciepłowniczych zgodne z wymogami dyrektywy NIS2, krajowych polityk cyberbezpieczeństwa (np. KSC, KRI) oraz dobrych praktyk w zakresie ochrony infrastruktury krytycznej</w:t>
      </w:r>
      <w:r w:rsidRPr="00246395">
        <w:rPr>
          <w:rFonts w:asciiTheme="minorHAnsi" w:hAnsiTheme="minorHAnsi" w:cstheme="minorHAnsi"/>
          <w:sz w:val="22"/>
          <w:szCs w:val="22"/>
          <w:lang w:eastAsia="pl-PL"/>
        </w:rPr>
        <w:t xml:space="preserve"> wraz z serwerem, Switchem (przełącznikiem), zasilaczem UPS, laptopem, monitorem</w:t>
      </w:r>
      <w:r w:rsidRPr="00246395">
        <w:rPr>
          <w:rFonts w:asciiTheme="minorHAnsi" w:hAnsiTheme="minorHAnsi" w:cstheme="minorHAnsi"/>
          <w:b/>
          <w:bCs/>
          <w:sz w:val="22"/>
          <w:szCs w:val="22"/>
          <w:lang w:eastAsia="pl-PL"/>
        </w:rPr>
        <w:t xml:space="preserve"> </w:t>
      </w:r>
      <w:r w:rsidRPr="00246395">
        <w:rPr>
          <w:rFonts w:asciiTheme="minorHAnsi" w:hAnsiTheme="minorHAnsi" w:cstheme="minorHAnsi"/>
          <w:sz w:val="22"/>
          <w:szCs w:val="22"/>
          <w:lang w:eastAsia="pl-PL"/>
        </w:rPr>
        <w:t>zgodnie z opisem przedmiotu.</w:t>
      </w:r>
    </w:p>
    <w:p w14:paraId="2B91D9EA" w14:textId="77777777" w:rsidR="006A693F" w:rsidRPr="00246395" w:rsidRDefault="006A693F" w:rsidP="006A693F">
      <w:pPr>
        <w:shd w:val="clear" w:color="auto" w:fill="FFFFFF"/>
        <w:jc w:val="both"/>
        <w:rPr>
          <w:rFonts w:asciiTheme="minorHAnsi" w:hAnsiTheme="minorHAnsi" w:cstheme="minorHAnsi"/>
          <w:sz w:val="22"/>
          <w:szCs w:val="22"/>
          <w:lang w:eastAsia="pl-PL"/>
        </w:rPr>
      </w:pPr>
    </w:p>
    <w:p w14:paraId="1561B044"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Etap I</w:t>
      </w:r>
    </w:p>
    <w:p w14:paraId="5FB3D467"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Zakup serwera, instalacja systemu operacyjnego i konfiguracja pod oprogramowanie służące cyberbezpieczeństwu.</w:t>
      </w:r>
    </w:p>
    <w:p w14:paraId="10E859FF" w14:textId="77777777" w:rsidR="006A693F" w:rsidRPr="00246395" w:rsidRDefault="006A693F" w:rsidP="006A693F">
      <w:pPr>
        <w:shd w:val="clear" w:color="auto" w:fill="FFFFFF"/>
        <w:jc w:val="both"/>
        <w:rPr>
          <w:rFonts w:asciiTheme="minorHAnsi" w:hAnsiTheme="minorHAnsi" w:cstheme="minorHAnsi"/>
          <w:sz w:val="22"/>
          <w:szCs w:val="22"/>
          <w:lang w:eastAsia="pl-PL"/>
        </w:rPr>
      </w:pPr>
    </w:p>
    <w:p w14:paraId="3CD158AA"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Etap II</w:t>
      </w:r>
    </w:p>
    <w:p w14:paraId="4643411B"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Instalacja oprogramowanie służącego cyberbezpieczeństwu, certyfikatów. Uruchomienie VPN. Konfiguracja Switch oraz zamontowanie UPS.</w:t>
      </w:r>
    </w:p>
    <w:p w14:paraId="1D25905D" w14:textId="77777777" w:rsidR="006A693F" w:rsidRPr="00246395" w:rsidRDefault="006A693F" w:rsidP="006A693F">
      <w:pPr>
        <w:shd w:val="clear" w:color="auto" w:fill="FFFFFF"/>
        <w:jc w:val="both"/>
        <w:rPr>
          <w:rFonts w:asciiTheme="minorHAnsi" w:hAnsiTheme="minorHAnsi" w:cstheme="minorHAnsi"/>
          <w:sz w:val="22"/>
          <w:szCs w:val="22"/>
          <w:lang w:eastAsia="pl-PL"/>
        </w:rPr>
      </w:pPr>
    </w:p>
    <w:p w14:paraId="451FF44F"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Etap III</w:t>
      </w:r>
    </w:p>
    <w:p w14:paraId="75EC6133"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Przekazanie Laptopa oraz monitora.</w:t>
      </w:r>
    </w:p>
    <w:p w14:paraId="783EB6D2" w14:textId="77777777" w:rsidR="006A693F" w:rsidRPr="00246395" w:rsidRDefault="006A693F" w:rsidP="006A693F">
      <w:pPr>
        <w:shd w:val="clear" w:color="auto" w:fill="FFFFFF"/>
        <w:jc w:val="both"/>
        <w:rPr>
          <w:rFonts w:asciiTheme="minorHAnsi" w:hAnsiTheme="minorHAnsi" w:cstheme="minorHAnsi"/>
          <w:sz w:val="22"/>
          <w:szCs w:val="22"/>
          <w:lang w:eastAsia="pl-PL"/>
        </w:rPr>
      </w:pPr>
    </w:p>
    <w:p w14:paraId="18F88470"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Etap IV</w:t>
      </w:r>
    </w:p>
    <w:p w14:paraId="10FD70C4"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Testy oprogramowania i jego personalizacja.</w:t>
      </w:r>
    </w:p>
    <w:p w14:paraId="65DBCBE5" w14:textId="77777777" w:rsidR="006A693F" w:rsidRPr="00246395" w:rsidRDefault="006A693F" w:rsidP="006A693F">
      <w:pPr>
        <w:shd w:val="clear" w:color="auto" w:fill="FFFFFF"/>
        <w:jc w:val="both"/>
        <w:rPr>
          <w:rFonts w:asciiTheme="minorHAnsi" w:hAnsiTheme="minorHAnsi" w:cstheme="minorHAnsi"/>
          <w:sz w:val="22"/>
          <w:szCs w:val="22"/>
          <w:lang w:eastAsia="pl-PL"/>
        </w:rPr>
      </w:pPr>
    </w:p>
    <w:p w14:paraId="3C29EEFA"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Etap V</w:t>
      </w:r>
    </w:p>
    <w:p w14:paraId="2FC1BE0B"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Przeszkolenie odpowiedzialnych osób i przekazanie im dostępów do środowiska testowego w celu sprawdzenia oprogramowania.</w:t>
      </w:r>
    </w:p>
    <w:p w14:paraId="36A481F1" w14:textId="77777777" w:rsidR="006A693F" w:rsidRPr="00246395" w:rsidRDefault="006A693F" w:rsidP="006A693F">
      <w:pPr>
        <w:shd w:val="clear" w:color="auto" w:fill="FFFFFF"/>
        <w:jc w:val="both"/>
        <w:rPr>
          <w:rFonts w:asciiTheme="minorHAnsi" w:hAnsiTheme="minorHAnsi" w:cstheme="minorHAnsi"/>
          <w:sz w:val="22"/>
          <w:szCs w:val="22"/>
          <w:lang w:eastAsia="pl-PL"/>
        </w:rPr>
      </w:pPr>
    </w:p>
    <w:p w14:paraId="6019BB23" w14:textId="66048701"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Etap V</w:t>
      </w:r>
      <w:r w:rsidR="00532C2B">
        <w:rPr>
          <w:rFonts w:asciiTheme="minorHAnsi" w:hAnsiTheme="minorHAnsi" w:cstheme="minorHAnsi"/>
          <w:sz w:val="22"/>
          <w:szCs w:val="22"/>
          <w:lang w:eastAsia="pl-PL"/>
        </w:rPr>
        <w:t>I</w:t>
      </w:r>
    </w:p>
    <w:p w14:paraId="562D1D95"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w:t>
      </w:r>
    </w:p>
    <w:p w14:paraId="1BD4BE3D" w14:textId="77777777" w:rsidR="006A693F" w:rsidRPr="00246395" w:rsidRDefault="006A693F" w:rsidP="006A693F">
      <w:pPr>
        <w:shd w:val="clear" w:color="auto" w:fill="FFFFFF"/>
        <w:jc w:val="both"/>
        <w:rPr>
          <w:rFonts w:asciiTheme="minorHAnsi" w:hAnsiTheme="minorHAnsi" w:cstheme="minorHAnsi"/>
          <w:sz w:val="22"/>
          <w:szCs w:val="22"/>
          <w:lang w:eastAsia="pl-PL"/>
        </w:rPr>
      </w:pPr>
      <w:r w:rsidRPr="00246395">
        <w:rPr>
          <w:rFonts w:asciiTheme="minorHAnsi" w:hAnsiTheme="minorHAnsi" w:cstheme="minorHAnsi"/>
          <w:sz w:val="22"/>
          <w:szCs w:val="22"/>
          <w:lang w:eastAsia="pl-PL"/>
        </w:rPr>
        <w:t>Etap …</w:t>
      </w:r>
    </w:p>
    <w:p w14:paraId="4B92ED38" w14:textId="77777777" w:rsidR="006A693F" w:rsidRPr="00246395" w:rsidRDefault="006A693F" w:rsidP="006A693F">
      <w:pPr>
        <w:shd w:val="clear" w:color="auto" w:fill="FFFFFF"/>
        <w:suppressAutoHyphens w:val="0"/>
        <w:rPr>
          <w:rFonts w:asciiTheme="minorHAnsi" w:hAnsiTheme="minorHAnsi" w:cstheme="minorHAnsi"/>
          <w:sz w:val="22"/>
          <w:szCs w:val="22"/>
        </w:rPr>
      </w:pPr>
    </w:p>
    <w:p w14:paraId="5EA36CFC" w14:textId="77777777" w:rsidR="006A693F" w:rsidRPr="00246395" w:rsidRDefault="006A693F" w:rsidP="006A693F">
      <w:pPr>
        <w:shd w:val="clear" w:color="auto" w:fill="FFFFFF"/>
        <w:suppressAutoHyphens w:val="0"/>
        <w:rPr>
          <w:rFonts w:asciiTheme="minorHAnsi" w:hAnsiTheme="minorHAnsi" w:cstheme="minorHAnsi"/>
          <w:sz w:val="22"/>
          <w:szCs w:val="22"/>
        </w:rPr>
      </w:pPr>
    </w:p>
    <w:p w14:paraId="3E98F21D" w14:textId="77777777" w:rsidR="006A693F" w:rsidRPr="00246395" w:rsidRDefault="006A693F" w:rsidP="006A693F">
      <w:pPr>
        <w:shd w:val="clear" w:color="auto" w:fill="FFFFFF"/>
        <w:suppressAutoHyphens w:val="0"/>
        <w:rPr>
          <w:rFonts w:asciiTheme="minorHAnsi" w:hAnsiTheme="minorHAnsi" w:cstheme="minorHAnsi"/>
          <w:sz w:val="22"/>
          <w:szCs w:val="22"/>
        </w:rPr>
      </w:pPr>
    </w:p>
    <w:p w14:paraId="0C8D11F6" w14:textId="77777777" w:rsidR="006A693F" w:rsidRPr="00246395" w:rsidRDefault="006A693F" w:rsidP="006A693F">
      <w:pPr>
        <w:ind w:firstLine="708"/>
        <w:rPr>
          <w:rFonts w:asciiTheme="minorHAnsi" w:hAnsiTheme="minorHAnsi" w:cstheme="minorHAnsi"/>
          <w:sz w:val="22"/>
          <w:szCs w:val="22"/>
        </w:rPr>
      </w:pPr>
      <w:r w:rsidRPr="00246395">
        <w:rPr>
          <w:rFonts w:asciiTheme="minorHAnsi" w:hAnsiTheme="minorHAnsi" w:cstheme="minorHAnsi"/>
          <w:sz w:val="22"/>
          <w:szCs w:val="22"/>
        </w:rPr>
        <w:tab/>
      </w:r>
      <w:r w:rsidRPr="00246395">
        <w:rPr>
          <w:rFonts w:asciiTheme="minorHAnsi" w:hAnsiTheme="minorHAnsi" w:cstheme="minorHAnsi"/>
          <w:sz w:val="22"/>
          <w:szCs w:val="22"/>
        </w:rPr>
        <w:tab/>
      </w:r>
      <w:r w:rsidRPr="00246395">
        <w:rPr>
          <w:rFonts w:asciiTheme="minorHAnsi" w:hAnsiTheme="minorHAnsi" w:cstheme="minorHAnsi"/>
          <w:sz w:val="22"/>
          <w:szCs w:val="22"/>
        </w:rPr>
        <w:tab/>
      </w:r>
      <w:r w:rsidRPr="00246395">
        <w:rPr>
          <w:rFonts w:asciiTheme="minorHAnsi" w:hAnsiTheme="minorHAnsi" w:cstheme="minorHAnsi"/>
          <w:sz w:val="22"/>
          <w:szCs w:val="22"/>
        </w:rPr>
        <w:tab/>
        <w:t>…………….……………………………………                                   …………………………………….……</w:t>
      </w:r>
    </w:p>
    <w:p w14:paraId="1AF6D287" w14:textId="77777777" w:rsidR="006A693F" w:rsidRPr="00246395" w:rsidRDefault="006A693F" w:rsidP="006A693F">
      <w:pPr>
        <w:pStyle w:val="Nagwek1-kontynuacja"/>
        <w:keepNext w:val="0"/>
        <w:keepLines w:val="0"/>
        <w:spacing w:after="0"/>
        <w:jc w:val="left"/>
        <w:rPr>
          <w:rFonts w:asciiTheme="minorHAnsi" w:hAnsiTheme="minorHAnsi" w:cstheme="minorHAnsi"/>
          <w:sz w:val="22"/>
          <w:szCs w:val="22"/>
        </w:rPr>
      </w:pPr>
      <w:r w:rsidRPr="00246395">
        <w:rPr>
          <w:rFonts w:asciiTheme="minorHAnsi" w:hAnsiTheme="minorHAnsi" w:cstheme="minorHAnsi"/>
          <w:sz w:val="22"/>
          <w:szCs w:val="22"/>
        </w:rPr>
        <w:t xml:space="preserve">                         DATA/WYKONAWCA</w:t>
      </w:r>
      <w:r w:rsidRPr="00246395">
        <w:rPr>
          <w:rFonts w:asciiTheme="minorHAnsi" w:hAnsiTheme="minorHAnsi" w:cstheme="minorHAnsi"/>
          <w:sz w:val="22"/>
          <w:szCs w:val="22"/>
        </w:rPr>
        <w:tab/>
      </w:r>
      <w:r w:rsidRPr="00246395">
        <w:rPr>
          <w:rFonts w:asciiTheme="minorHAnsi" w:hAnsiTheme="minorHAnsi" w:cstheme="minorHAnsi"/>
          <w:sz w:val="22"/>
          <w:szCs w:val="22"/>
        </w:rPr>
        <w:tab/>
      </w:r>
      <w:r w:rsidRPr="00246395">
        <w:rPr>
          <w:rFonts w:asciiTheme="minorHAnsi" w:hAnsiTheme="minorHAnsi" w:cstheme="minorHAnsi"/>
          <w:sz w:val="22"/>
          <w:szCs w:val="22"/>
        </w:rPr>
        <w:tab/>
      </w:r>
      <w:r w:rsidRPr="00246395">
        <w:rPr>
          <w:rFonts w:asciiTheme="minorHAnsi" w:hAnsiTheme="minorHAnsi" w:cstheme="minorHAnsi"/>
          <w:sz w:val="22"/>
          <w:szCs w:val="22"/>
        </w:rPr>
        <w:tab/>
        <w:t xml:space="preserve">          DATA/ODBIORCA</w:t>
      </w:r>
    </w:p>
    <w:p w14:paraId="58D635F4" w14:textId="77777777" w:rsidR="00516B15" w:rsidRPr="00246395" w:rsidRDefault="00516B15" w:rsidP="005B0864">
      <w:pPr>
        <w:jc w:val="both"/>
        <w:rPr>
          <w:rFonts w:asciiTheme="minorHAnsi" w:hAnsiTheme="minorHAnsi" w:cstheme="minorHAnsi"/>
          <w:sz w:val="22"/>
          <w:szCs w:val="22"/>
        </w:rPr>
      </w:pPr>
    </w:p>
    <w:p w14:paraId="7EACEA59" w14:textId="77777777" w:rsidR="006A693F" w:rsidRDefault="006A693F" w:rsidP="005B0864">
      <w:pPr>
        <w:jc w:val="both"/>
        <w:rPr>
          <w:rFonts w:asciiTheme="minorHAnsi" w:hAnsiTheme="minorHAnsi" w:cstheme="minorHAnsi"/>
          <w:sz w:val="22"/>
          <w:szCs w:val="22"/>
        </w:rPr>
      </w:pPr>
    </w:p>
    <w:p w14:paraId="11F94624" w14:textId="77777777" w:rsidR="006A693F" w:rsidRDefault="006A693F" w:rsidP="005B0864">
      <w:pPr>
        <w:jc w:val="both"/>
        <w:rPr>
          <w:rFonts w:asciiTheme="minorHAnsi" w:hAnsiTheme="minorHAnsi" w:cstheme="minorHAnsi"/>
          <w:sz w:val="22"/>
          <w:szCs w:val="22"/>
        </w:rPr>
      </w:pPr>
    </w:p>
    <w:p w14:paraId="7E09FA02" w14:textId="77777777" w:rsidR="006A693F" w:rsidRDefault="006A693F" w:rsidP="005B0864">
      <w:pPr>
        <w:jc w:val="both"/>
        <w:rPr>
          <w:rFonts w:asciiTheme="minorHAnsi" w:hAnsiTheme="minorHAnsi" w:cstheme="minorHAnsi"/>
          <w:sz w:val="22"/>
          <w:szCs w:val="22"/>
        </w:rPr>
      </w:pPr>
    </w:p>
    <w:p w14:paraId="3F335EF9" w14:textId="77777777" w:rsidR="006A693F" w:rsidRDefault="006A693F" w:rsidP="005B0864">
      <w:pPr>
        <w:jc w:val="both"/>
        <w:rPr>
          <w:rFonts w:asciiTheme="minorHAnsi" w:hAnsiTheme="minorHAnsi" w:cstheme="minorHAnsi"/>
          <w:sz w:val="22"/>
          <w:szCs w:val="22"/>
        </w:rPr>
      </w:pPr>
    </w:p>
    <w:p w14:paraId="1BF4E909" w14:textId="77777777" w:rsidR="006A693F" w:rsidRDefault="006A693F" w:rsidP="005B0864">
      <w:pPr>
        <w:jc w:val="both"/>
        <w:rPr>
          <w:rFonts w:asciiTheme="minorHAnsi" w:hAnsiTheme="minorHAnsi" w:cstheme="minorHAnsi"/>
          <w:sz w:val="22"/>
          <w:szCs w:val="22"/>
        </w:rPr>
      </w:pPr>
    </w:p>
    <w:p w14:paraId="1FF41735" w14:textId="77777777" w:rsidR="006A693F" w:rsidRDefault="006A693F" w:rsidP="005B0864">
      <w:pPr>
        <w:jc w:val="both"/>
        <w:rPr>
          <w:rFonts w:asciiTheme="minorHAnsi" w:hAnsiTheme="minorHAnsi" w:cstheme="minorHAnsi"/>
          <w:sz w:val="22"/>
          <w:szCs w:val="22"/>
        </w:rPr>
      </w:pPr>
    </w:p>
    <w:p w14:paraId="78538713" w14:textId="77777777" w:rsidR="006A693F" w:rsidRDefault="006A693F" w:rsidP="005B0864">
      <w:pPr>
        <w:jc w:val="both"/>
        <w:rPr>
          <w:rFonts w:asciiTheme="minorHAnsi" w:hAnsiTheme="minorHAnsi" w:cstheme="minorHAnsi"/>
          <w:sz w:val="22"/>
          <w:szCs w:val="22"/>
        </w:rPr>
      </w:pPr>
    </w:p>
    <w:p w14:paraId="25F580D1" w14:textId="77777777" w:rsidR="006A693F" w:rsidRDefault="006A693F" w:rsidP="005B0864">
      <w:pPr>
        <w:jc w:val="both"/>
        <w:rPr>
          <w:rFonts w:asciiTheme="minorHAnsi" w:hAnsiTheme="minorHAnsi" w:cstheme="minorHAnsi"/>
          <w:sz w:val="22"/>
          <w:szCs w:val="22"/>
        </w:rPr>
      </w:pPr>
    </w:p>
    <w:p w14:paraId="14F63A18" w14:textId="77777777" w:rsidR="006A693F" w:rsidRDefault="006A693F" w:rsidP="005B0864">
      <w:pPr>
        <w:jc w:val="both"/>
        <w:rPr>
          <w:rFonts w:asciiTheme="minorHAnsi" w:hAnsiTheme="minorHAnsi" w:cstheme="minorHAnsi"/>
          <w:sz w:val="22"/>
          <w:szCs w:val="22"/>
        </w:rPr>
      </w:pPr>
    </w:p>
    <w:p w14:paraId="6227F668" w14:textId="77777777" w:rsidR="006A693F" w:rsidRDefault="006A693F" w:rsidP="005B0864">
      <w:pPr>
        <w:jc w:val="both"/>
        <w:rPr>
          <w:rFonts w:asciiTheme="minorHAnsi" w:hAnsiTheme="minorHAnsi" w:cstheme="minorHAnsi"/>
          <w:sz w:val="22"/>
          <w:szCs w:val="22"/>
        </w:rPr>
      </w:pPr>
    </w:p>
    <w:p w14:paraId="4E0743D9" w14:textId="77777777" w:rsidR="006A693F" w:rsidRDefault="006A693F" w:rsidP="005B0864">
      <w:pPr>
        <w:jc w:val="both"/>
        <w:rPr>
          <w:rFonts w:asciiTheme="minorHAnsi" w:hAnsiTheme="minorHAnsi" w:cstheme="minorHAnsi"/>
          <w:sz w:val="22"/>
          <w:szCs w:val="22"/>
        </w:rPr>
      </w:pPr>
    </w:p>
    <w:p w14:paraId="55A0638F" w14:textId="77777777" w:rsidR="006A693F" w:rsidRDefault="006A693F" w:rsidP="005B0864">
      <w:pPr>
        <w:jc w:val="both"/>
        <w:rPr>
          <w:rFonts w:asciiTheme="minorHAnsi" w:hAnsiTheme="minorHAnsi" w:cstheme="minorHAnsi"/>
          <w:sz w:val="22"/>
          <w:szCs w:val="22"/>
        </w:rPr>
      </w:pPr>
    </w:p>
    <w:p w14:paraId="0E7579D3" w14:textId="77777777" w:rsidR="006A693F" w:rsidRDefault="006A693F" w:rsidP="005B0864">
      <w:pPr>
        <w:jc w:val="both"/>
        <w:rPr>
          <w:rFonts w:asciiTheme="minorHAnsi" w:hAnsiTheme="minorHAnsi" w:cstheme="minorHAnsi"/>
          <w:sz w:val="22"/>
          <w:szCs w:val="22"/>
        </w:rPr>
      </w:pPr>
    </w:p>
    <w:p w14:paraId="6BA61A9D" w14:textId="77777777" w:rsidR="006A693F" w:rsidRDefault="006A693F" w:rsidP="005B0864">
      <w:pPr>
        <w:jc w:val="both"/>
        <w:rPr>
          <w:rFonts w:asciiTheme="minorHAnsi" w:hAnsiTheme="minorHAnsi" w:cstheme="minorHAnsi"/>
          <w:sz w:val="22"/>
          <w:szCs w:val="22"/>
        </w:rPr>
      </w:pPr>
    </w:p>
    <w:p w14:paraId="6C32F6AC" w14:textId="77777777" w:rsidR="006A693F" w:rsidRDefault="006A693F" w:rsidP="005B0864">
      <w:pPr>
        <w:jc w:val="both"/>
        <w:rPr>
          <w:rFonts w:asciiTheme="minorHAnsi" w:hAnsiTheme="minorHAnsi" w:cstheme="minorHAnsi"/>
          <w:sz w:val="22"/>
          <w:szCs w:val="22"/>
        </w:rPr>
      </w:pPr>
    </w:p>
    <w:p w14:paraId="53D58D34" w14:textId="77777777" w:rsidR="006A693F" w:rsidRDefault="006A693F" w:rsidP="005B0864">
      <w:pPr>
        <w:jc w:val="both"/>
        <w:rPr>
          <w:rFonts w:asciiTheme="minorHAnsi" w:hAnsiTheme="minorHAnsi" w:cstheme="minorHAnsi"/>
          <w:sz w:val="22"/>
          <w:szCs w:val="22"/>
        </w:rPr>
      </w:pPr>
    </w:p>
    <w:p w14:paraId="317198D9" w14:textId="77777777" w:rsidR="006A693F" w:rsidRDefault="006A693F" w:rsidP="005B0864">
      <w:pPr>
        <w:jc w:val="both"/>
        <w:rPr>
          <w:rFonts w:asciiTheme="minorHAnsi" w:hAnsiTheme="minorHAnsi" w:cstheme="minorHAnsi"/>
          <w:sz w:val="22"/>
          <w:szCs w:val="22"/>
        </w:rPr>
      </w:pPr>
    </w:p>
    <w:p w14:paraId="1E27EBCF" w14:textId="77777777" w:rsidR="006A693F" w:rsidRPr="00246395" w:rsidRDefault="006A693F" w:rsidP="003F2C29">
      <w:pPr>
        <w:pStyle w:val="Nagwek3"/>
        <w:spacing w:after="0"/>
        <w:jc w:val="center"/>
        <w:rPr>
          <w:rFonts w:asciiTheme="minorHAnsi" w:hAnsiTheme="minorHAnsi" w:cstheme="minorHAnsi"/>
          <w:sz w:val="22"/>
          <w:szCs w:val="22"/>
        </w:rPr>
      </w:pPr>
      <w:r w:rsidRPr="00246395">
        <w:rPr>
          <w:rFonts w:asciiTheme="minorHAnsi" w:hAnsiTheme="minorHAnsi" w:cstheme="minorHAnsi"/>
          <w:sz w:val="22"/>
          <w:szCs w:val="22"/>
        </w:rPr>
        <w:lastRenderedPageBreak/>
        <w:t>HARMONOGRAM PRAC INTEGRUJĄCYCH</w:t>
      </w:r>
    </w:p>
    <w:p w14:paraId="7C8E374B" w14:textId="77777777" w:rsidR="006A693F" w:rsidRDefault="006A693F" w:rsidP="003F2C29">
      <w:pPr>
        <w:pStyle w:val="Nagwek3"/>
        <w:spacing w:before="0"/>
        <w:jc w:val="center"/>
        <w:rPr>
          <w:rFonts w:asciiTheme="minorHAnsi" w:hAnsiTheme="minorHAnsi" w:cstheme="minorHAnsi"/>
          <w:sz w:val="22"/>
          <w:szCs w:val="22"/>
        </w:rPr>
      </w:pPr>
      <w:r w:rsidRPr="00246395">
        <w:rPr>
          <w:rFonts w:asciiTheme="minorHAnsi" w:hAnsiTheme="minorHAnsi" w:cstheme="minorHAnsi"/>
          <w:sz w:val="22"/>
          <w:szCs w:val="22"/>
        </w:rPr>
        <w:t>OPROGRAMOWANIE</w:t>
      </w:r>
    </w:p>
    <w:p w14:paraId="4FE19D82" w14:textId="77777777" w:rsidR="003F2C29" w:rsidRPr="003F2C29" w:rsidRDefault="003F2C29" w:rsidP="003F2C29"/>
    <w:p w14:paraId="2255C79D" w14:textId="2F373B50" w:rsidR="003F2C29" w:rsidRPr="00246395" w:rsidRDefault="003F2C29" w:rsidP="003F2C29">
      <w:pPr>
        <w:pStyle w:val="Standard"/>
        <w:jc w:val="center"/>
        <w:rPr>
          <w:rFonts w:asciiTheme="minorHAnsi" w:eastAsia="Times New Roman" w:hAnsiTheme="minorHAnsi" w:cstheme="minorHAnsi"/>
          <w:b/>
          <w:bCs/>
          <w:kern w:val="0"/>
          <w:sz w:val="22"/>
          <w:szCs w:val="22"/>
          <w:lang w:eastAsia="pl-PL" w:bidi="ar-SA"/>
        </w:rPr>
      </w:pPr>
      <w:r w:rsidRPr="00246395">
        <w:rPr>
          <w:rFonts w:asciiTheme="minorHAnsi" w:eastAsia="Times New Roman" w:hAnsiTheme="minorHAnsi" w:cstheme="minorHAnsi"/>
          <w:b/>
          <w:bCs/>
          <w:kern w:val="0"/>
          <w:sz w:val="22"/>
          <w:szCs w:val="22"/>
          <w:lang w:eastAsia="pl-PL" w:bidi="ar-SA"/>
        </w:rPr>
        <w:t xml:space="preserve">Załącznik nr </w:t>
      </w:r>
      <w:r>
        <w:rPr>
          <w:rFonts w:asciiTheme="minorHAnsi" w:eastAsia="Times New Roman" w:hAnsiTheme="minorHAnsi" w:cstheme="minorHAnsi"/>
          <w:b/>
          <w:bCs/>
          <w:kern w:val="0"/>
          <w:sz w:val="22"/>
          <w:szCs w:val="22"/>
          <w:lang w:eastAsia="pl-PL" w:bidi="ar-SA"/>
        </w:rPr>
        <w:t>2</w:t>
      </w:r>
      <w:r w:rsidRPr="00246395">
        <w:rPr>
          <w:rFonts w:asciiTheme="minorHAnsi" w:eastAsia="Times New Roman" w:hAnsiTheme="minorHAnsi" w:cstheme="minorHAnsi"/>
          <w:b/>
          <w:bCs/>
          <w:kern w:val="0"/>
          <w:sz w:val="22"/>
          <w:szCs w:val="22"/>
          <w:lang w:eastAsia="pl-PL" w:bidi="ar-SA"/>
        </w:rPr>
        <w:t xml:space="preserve"> do umowy …. </w:t>
      </w:r>
      <w:r w:rsidRPr="00246395">
        <w:rPr>
          <w:rFonts w:asciiTheme="minorHAnsi" w:hAnsiTheme="minorHAnsi" w:cstheme="minorHAnsi"/>
          <w:b/>
          <w:sz w:val="22"/>
          <w:szCs w:val="22"/>
        </w:rPr>
        <w:t>(„Umowa”)</w:t>
      </w:r>
    </w:p>
    <w:p w14:paraId="7F3EABE7" w14:textId="77777777" w:rsidR="003F2C29" w:rsidRPr="003F2C29" w:rsidRDefault="003F2C29" w:rsidP="003F2C29"/>
    <w:p w14:paraId="76EC22F1" w14:textId="77777777" w:rsidR="006A693F" w:rsidRPr="00246395" w:rsidRDefault="006A693F" w:rsidP="00246395">
      <w:pPr>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4531"/>
        <w:gridCol w:w="4531"/>
      </w:tblGrid>
      <w:tr w:rsidR="006A693F" w:rsidRPr="00246395" w14:paraId="6D222385" w14:textId="77777777" w:rsidTr="00FE6E88">
        <w:tc>
          <w:tcPr>
            <w:tcW w:w="4531" w:type="dxa"/>
          </w:tcPr>
          <w:p w14:paraId="5C056A90" w14:textId="77777777" w:rsidR="006A693F" w:rsidRPr="00246395" w:rsidRDefault="006A693F" w:rsidP="00246395">
            <w:pPr>
              <w:jc w:val="both"/>
              <w:rPr>
                <w:rFonts w:asciiTheme="minorHAnsi" w:hAnsiTheme="minorHAnsi" w:cstheme="minorHAnsi"/>
                <w:b/>
                <w:bCs/>
                <w:sz w:val="22"/>
                <w:szCs w:val="22"/>
              </w:rPr>
            </w:pPr>
            <w:r w:rsidRPr="00246395">
              <w:rPr>
                <w:rFonts w:asciiTheme="minorHAnsi" w:hAnsiTheme="minorHAnsi" w:cstheme="minorHAnsi"/>
                <w:b/>
                <w:bCs/>
                <w:sz w:val="22"/>
                <w:szCs w:val="22"/>
              </w:rPr>
              <w:t>Etap</w:t>
            </w:r>
          </w:p>
        </w:tc>
        <w:tc>
          <w:tcPr>
            <w:tcW w:w="4531" w:type="dxa"/>
          </w:tcPr>
          <w:p w14:paraId="56D60F9F" w14:textId="77777777" w:rsidR="006A693F" w:rsidRPr="00246395" w:rsidRDefault="006A693F" w:rsidP="00246395">
            <w:pPr>
              <w:jc w:val="both"/>
              <w:rPr>
                <w:rFonts w:asciiTheme="minorHAnsi" w:hAnsiTheme="minorHAnsi" w:cstheme="minorHAnsi"/>
                <w:b/>
                <w:bCs/>
                <w:sz w:val="22"/>
                <w:szCs w:val="22"/>
              </w:rPr>
            </w:pPr>
            <w:r w:rsidRPr="00246395">
              <w:rPr>
                <w:rFonts w:asciiTheme="minorHAnsi" w:hAnsiTheme="minorHAnsi" w:cstheme="minorHAnsi"/>
                <w:b/>
                <w:bCs/>
                <w:sz w:val="22"/>
                <w:szCs w:val="22"/>
              </w:rPr>
              <w:t>Czas wykonania</w:t>
            </w:r>
          </w:p>
        </w:tc>
      </w:tr>
      <w:tr w:rsidR="006A693F" w:rsidRPr="00246395" w14:paraId="38E14663" w14:textId="77777777" w:rsidTr="00FE6E88">
        <w:tc>
          <w:tcPr>
            <w:tcW w:w="4531" w:type="dxa"/>
          </w:tcPr>
          <w:p w14:paraId="51B9A093" w14:textId="77777777" w:rsidR="006A693F" w:rsidRPr="00246395" w:rsidRDefault="006A693F" w:rsidP="00246395">
            <w:pPr>
              <w:jc w:val="both"/>
              <w:rPr>
                <w:rFonts w:asciiTheme="minorHAnsi" w:hAnsiTheme="minorHAnsi" w:cstheme="minorHAnsi"/>
                <w:sz w:val="22"/>
                <w:szCs w:val="22"/>
              </w:rPr>
            </w:pPr>
            <w:r w:rsidRPr="00246395">
              <w:rPr>
                <w:rFonts w:asciiTheme="minorHAnsi" w:hAnsiTheme="minorHAnsi" w:cstheme="minorHAnsi"/>
                <w:sz w:val="22"/>
                <w:szCs w:val="22"/>
              </w:rPr>
              <w:t>ETAP I</w:t>
            </w:r>
          </w:p>
        </w:tc>
        <w:tc>
          <w:tcPr>
            <w:tcW w:w="4531" w:type="dxa"/>
          </w:tcPr>
          <w:p w14:paraId="5951F999" w14:textId="77777777" w:rsidR="006A693F" w:rsidRPr="00246395" w:rsidRDefault="006A693F" w:rsidP="00246395">
            <w:pPr>
              <w:jc w:val="both"/>
              <w:rPr>
                <w:rFonts w:asciiTheme="minorHAnsi" w:hAnsiTheme="minorHAnsi" w:cstheme="minorHAnsi"/>
                <w:sz w:val="22"/>
                <w:szCs w:val="22"/>
              </w:rPr>
            </w:pPr>
          </w:p>
        </w:tc>
      </w:tr>
      <w:tr w:rsidR="006A693F" w:rsidRPr="00246395" w14:paraId="7D7174AD" w14:textId="77777777" w:rsidTr="00FE6E88">
        <w:tc>
          <w:tcPr>
            <w:tcW w:w="4531" w:type="dxa"/>
          </w:tcPr>
          <w:p w14:paraId="35561BB5" w14:textId="77777777" w:rsidR="006A693F" w:rsidRPr="00246395" w:rsidRDefault="006A693F" w:rsidP="00246395">
            <w:pPr>
              <w:jc w:val="both"/>
              <w:rPr>
                <w:rFonts w:asciiTheme="minorHAnsi" w:hAnsiTheme="minorHAnsi" w:cstheme="minorHAnsi"/>
                <w:sz w:val="22"/>
                <w:szCs w:val="22"/>
              </w:rPr>
            </w:pPr>
            <w:r w:rsidRPr="00246395">
              <w:rPr>
                <w:rFonts w:asciiTheme="minorHAnsi" w:hAnsiTheme="minorHAnsi" w:cstheme="minorHAnsi"/>
                <w:sz w:val="22"/>
                <w:szCs w:val="22"/>
              </w:rPr>
              <w:t>ETAP II</w:t>
            </w:r>
          </w:p>
        </w:tc>
        <w:tc>
          <w:tcPr>
            <w:tcW w:w="4531" w:type="dxa"/>
          </w:tcPr>
          <w:p w14:paraId="4371BD21" w14:textId="77777777" w:rsidR="006A693F" w:rsidRPr="00246395" w:rsidRDefault="006A693F" w:rsidP="00246395">
            <w:pPr>
              <w:jc w:val="both"/>
              <w:rPr>
                <w:rFonts w:asciiTheme="minorHAnsi" w:hAnsiTheme="minorHAnsi" w:cstheme="minorHAnsi"/>
                <w:sz w:val="22"/>
                <w:szCs w:val="22"/>
              </w:rPr>
            </w:pPr>
          </w:p>
        </w:tc>
      </w:tr>
      <w:tr w:rsidR="006A693F" w:rsidRPr="00246395" w14:paraId="20CD8356" w14:textId="77777777" w:rsidTr="00FE6E88">
        <w:tc>
          <w:tcPr>
            <w:tcW w:w="4531" w:type="dxa"/>
          </w:tcPr>
          <w:p w14:paraId="0495FAF3" w14:textId="77777777" w:rsidR="006A693F" w:rsidRPr="00246395" w:rsidRDefault="006A693F" w:rsidP="00246395">
            <w:pPr>
              <w:jc w:val="both"/>
              <w:rPr>
                <w:rFonts w:asciiTheme="minorHAnsi" w:hAnsiTheme="minorHAnsi" w:cstheme="minorHAnsi"/>
                <w:sz w:val="22"/>
                <w:szCs w:val="22"/>
              </w:rPr>
            </w:pPr>
            <w:r w:rsidRPr="00246395">
              <w:rPr>
                <w:rFonts w:asciiTheme="minorHAnsi" w:hAnsiTheme="minorHAnsi" w:cstheme="minorHAnsi"/>
                <w:sz w:val="22"/>
                <w:szCs w:val="22"/>
              </w:rPr>
              <w:t>ETAP III</w:t>
            </w:r>
          </w:p>
        </w:tc>
        <w:tc>
          <w:tcPr>
            <w:tcW w:w="4531" w:type="dxa"/>
          </w:tcPr>
          <w:p w14:paraId="08C8F78D" w14:textId="77777777" w:rsidR="006A693F" w:rsidRPr="00246395" w:rsidRDefault="006A693F" w:rsidP="00246395">
            <w:pPr>
              <w:jc w:val="both"/>
              <w:rPr>
                <w:rFonts w:asciiTheme="minorHAnsi" w:hAnsiTheme="minorHAnsi" w:cstheme="minorHAnsi"/>
                <w:sz w:val="22"/>
                <w:szCs w:val="22"/>
              </w:rPr>
            </w:pPr>
          </w:p>
        </w:tc>
      </w:tr>
      <w:tr w:rsidR="006A693F" w:rsidRPr="00246395" w14:paraId="46CE30A4" w14:textId="77777777" w:rsidTr="00FE6E88">
        <w:tc>
          <w:tcPr>
            <w:tcW w:w="4531" w:type="dxa"/>
          </w:tcPr>
          <w:p w14:paraId="07344D0B" w14:textId="77777777" w:rsidR="006A693F" w:rsidRPr="00246395" w:rsidRDefault="006A693F" w:rsidP="00246395">
            <w:pPr>
              <w:jc w:val="both"/>
              <w:rPr>
                <w:rFonts w:asciiTheme="minorHAnsi" w:hAnsiTheme="minorHAnsi" w:cstheme="minorHAnsi"/>
                <w:sz w:val="22"/>
                <w:szCs w:val="22"/>
              </w:rPr>
            </w:pPr>
            <w:r w:rsidRPr="00246395">
              <w:rPr>
                <w:rFonts w:asciiTheme="minorHAnsi" w:hAnsiTheme="minorHAnsi" w:cstheme="minorHAnsi"/>
                <w:sz w:val="22"/>
                <w:szCs w:val="22"/>
              </w:rPr>
              <w:t>ETAP IV</w:t>
            </w:r>
          </w:p>
        </w:tc>
        <w:tc>
          <w:tcPr>
            <w:tcW w:w="4531" w:type="dxa"/>
          </w:tcPr>
          <w:p w14:paraId="7C7C4774" w14:textId="77777777" w:rsidR="006A693F" w:rsidRPr="00246395" w:rsidRDefault="006A693F" w:rsidP="00246395">
            <w:pPr>
              <w:jc w:val="both"/>
              <w:rPr>
                <w:rFonts w:asciiTheme="minorHAnsi" w:hAnsiTheme="minorHAnsi" w:cstheme="minorHAnsi"/>
                <w:sz w:val="22"/>
                <w:szCs w:val="22"/>
              </w:rPr>
            </w:pPr>
          </w:p>
        </w:tc>
      </w:tr>
      <w:tr w:rsidR="006A693F" w:rsidRPr="00246395" w14:paraId="4A8D1148" w14:textId="77777777" w:rsidTr="00FE6E88">
        <w:tc>
          <w:tcPr>
            <w:tcW w:w="4531" w:type="dxa"/>
          </w:tcPr>
          <w:p w14:paraId="6F2CD506" w14:textId="77777777" w:rsidR="006A693F" w:rsidRPr="00246395" w:rsidRDefault="006A693F" w:rsidP="00246395">
            <w:pPr>
              <w:jc w:val="both"/>
              <w:rPr>
                <w:rFonts w:asciiTheme="minorHAnsi" w:hAnsiTheme="minorHAnsi" w:cstheme="minorHAnsi"/>
                <w:sz w:val="22"/>
                <w:szCs w:val="22"/>
              </w:rPr>
            </w:pPr>
            <w:r w:rsidRPr="00246395">
              <w:rPr>
                <w:rFonts w:asciiTheme="minorHAnsi" w:hAnsiTheme="minorHAnsi" w:cstheme="minorHAnsi"/>
                <w:sz w:val="22"/>
                <w:szCs w:val="22"/>
              </w:rPr>
              <w:t>….</w:t>
            </w:r>
          </w:p>
        </w:tc>
        <w:tc>
          <w:tcPr>
            <w:tcW w:w="4531" w:type="dxa"/>
          </w:tcPr>
          <w:p w14:paraId="25F53208" w14:textId="77777777" w:rsidR="006A693F" w:rsidRPr="00246395" w:rsidRDefault="006A693F" w:rsidP="00246395">
            <w:pPr>
              <w:jc w:val="both"/>
              <w:rPr>
                <w:rFonts w:asciiTheme="minorHAnsi" w:hAnsiTheme="minorHAnsi" w:cstheme="minorHAnsi"/>
                <w:sz w:val="22"/>
                <w:szCs w:val="22"/>
              </w:rPr>
            </w:pPr>
          </w:p>
        </w:tc>
      </w:tr>
      <w:tr w:rsidR="006A693F" w:rsidRPr="00246395" w14:paraId="4014DFF3" w14:textId="77777777" w:rsidTr="00FE6E88">
        <w:tc>
          <w:tcPr>
            <w:tcW w:w="4531" w:type="dxa"/>
          </w:tcPr>
          <w:p w14:paraId="20DCCFB9" w14:textId="77777777" w:rsidR="006A693F" w:rsidRPr="00246395" w:rsidRDefault="006A693F" w:rsidP="00246395">
            <w:pPr>
              <w:jc w:val="both"/>
              <w:rPr>
                <w:rFonts w:asciiTheme="minorHAnsi" w:hAnsiTheme="minorHAnsi" w:cstheme="minorHAnsi"/>
                <w:sz w:val="22"/>
                <w:szCs w:val="22"/>
              </w:rPr>
            </w:pPr>
            <w:r w:rsidRPr="00246395">
              <w:rPr>
                <w:rFonts w:asciiTheme="minorHAnsi" w:hAnsiTheme="minorHAnsi" w:cstheme="minorHAnsi"/>
                <w:sz w:val="22"/>
                <w:szCs w:val="22"/>
              </w:rPr>
              <w:t>….</w:t>
            </w:r>
          </w:p>
        </w:tc>
        <w:tc>
          <w:tcPr>
            <w:tcW w:w="4531" w:type="dxa"/>
          </w:tcPr>
          <w:p w14:paraId="5219BA82" w14:textId="77777777" w:rsidR="006A693F" w:rsidRPr="00246395" w:rsidRDefault="006A693F" w:rsidP="00246395">
            <w:pPr>
              <w:jc w:val="both"/>
              <w:rPr>
                <w:rFonts w:asciiTheme="minorHAnsi" w:hAnsiTheme="minorHAnsi" w:cstheme="minorHAnsi"/>
                <w:sz w:val="22"/>
                <w:szCs w:val="22"/>
              </w:rPr>
            </w:pPr>
          </w:p>
        </w:tc>
      </w:tr>
    </w:tbl>
    <w:p w14:paraId="7BE03521" w14:textId="77777777" w:rsidR="006A693F" w:rsidRPr="00246395" w:rsidRDefault="006A693F" w:rsidP="00246395">
      <w:pPr>
        <w:jc w:val="both"/>
        <w:rPr>
          <w:rFonts w:asciiTheme="minorHAnsi" w:hAnsiTheme="minorHAnsi" w:cstheme="minorHAnsi"/>
          <w:sz w:val="22"/>
          <w:szCs w:val="22"/>
        </w:rPr>
      </w:pPr>
    </w:p>
    <w:p w14:paraId="1B0EE53A" w14:textId="77777777" w:rsidR="004B4E52" w:rsidRPr="00246395" w:rsidRDefault="004B4E52" w:rsidP="00246395">
      <w:pPr>
        <w:jc w:val="both"/>
        <w:rPr>
          <w:rFonts w:asciiTheme="minorHAnsi" w:hAnsiTheme="minorHAnsi" w:cstheme="minorHAnsi"/>
          <w:sz w:val="22"/>
          <w:szCs w:val="22"/>
        </w:rPr>
      </w:pPr>
    </w:p>
    <w:p w14:paraId="3B955E96" w14:textId="77777777" w:rsidR="004B4E52" w:rsidRPr="00246395" w:rsidRDefault="004B4E52" w:rsidP="00246395">
      <w:pPr>
        <w:jc w:val="both"/>
        <w:rPr>
          <w:rFonts w:asciiTheme="minorHAnsi" w:hAnsiTheme="minorHAnsi" w:cstheme="minorHAnsi"/>
          <w:sz w:val="22"/>
          <w:szCs w:val="22"/>
        </w:rPr>
      </w:pPr>
    </w:p>
    <w:p w14:paraId="2399A174" w14:textId="49B25BD4" w:rsidR="004B4E52" w:rsidRPr="00246395" w:rsidRDefault="004B4E52" w:rsidP="00246395">
      <w:pPr>
        <w:ind w:firstLine="708"/>
        <w:jc w:val="both"/>
        <w:rPr>
          <w:rFonts w:asciiTheme="minorHAnsi" w:hAnsiTheme="minorHAnsi" w:cstheme="minorHAnsi"/>
          <w:sz w:val="22"/>
          <w:szCs w:val="22"/>
        </w:rPr>
      </w:pPr>
      <w:r w:rsidRPr="00246395">
        <w:rPr>
          <w:rFonts w:asciiTheme="minorHAnsi" w:hAnsiTheme="minorHAnsi" w:cstheme="minorHAnsi"/>
          <w:b/>
          <w:sz w:val="22"/>
          <w:szCs w:val="22"/>
        </w:rPr>
        <w:t xml:space="preserve">DATA/WYKONAWCA </w:t>
      </w:r>
      <w:r w:rsidRPr="00246395">
        <w:rPr>
          <w:rFonts w:asciiTheme="minorHAnsi" w:hAnsiTheme="minorHAnsi" w:cstheme="minorHAnsi"/>
          <w:b/>
          <w:sz w:val="22"/>
          <w:szCs w:val="22"/>
        </w:rPr>
        <w:tab/>
      </w:r>
      <w:r w:rsidRPr="00246395">
        <w:rPr>
          <w:rFonts w:asciiTheme="minorHAnsi" w:hAnsiTheme="minorHAnsi" w:cstheme="minorHAnsi"/>
          <w:b/>
          <w:sz w:val="22"/>
          <w:szCs w:val="22"/>
        </w:rPr>
        <w:tab/>
      </w:r>
      <w:r w:rsidRPr="00246395">
        <w:rPr>
          <w:rFonts w:asciiTheme="minorHAnsi" w:hAnsiTheme="minorHAnsi" w:cstheme="minorHAnsi"/>
          <w:b/>
          <w:sz w:val="22"/>
          <w:szCs w:val="22"/>
        </w:rPr>
        <w:tab/>
      </w:r>
      <w:r w:rsidRPr="00246395">
        <w:rPr>
          <w:rFonts w:asciiTheme="minorHAnsi" w:hAnsiTheme="minorHAnsi" w:cstheme="minorHAnsi"/>
          <w:b/>
          <w:sz w:val="22"/>
          <w:szCs w:val="22"/>
        </w:rPr>
        <w:tab/>
      </w:r>
      <w:r w:rsidRPr="00246395">
        <w:rPr>
          <w:rFonts w:asciiTheme="minorHAnsi" w:hAnsiTheme="minorHAnsi" w:cstheme="minorHAnsi"/>
          <w:b/>
          <w:sz w:val="22"/>
          <w:szCs w:val="22"/>
        </w:rPr>
        <w:tab/>
        <w:t>DATA/ODBIORCA</w:t>
      </w:r>
      <w:r w:rsidRPr="00246395">
        <w:rPr>
          <w:rFonts w:asciiTheme="minorHAnsi" w:hAnsiTheme="minorHAnsi" w:cstheme="minorHAnsi"/>
          <w:b/>
          <w:sz w:val="22"/>
          <w:szCs w:val="22"/>
        </w:rPr>
        <w:tab/>
      </w:r>
    </w:p>
    <w:p w14:paraId="1CD1CFAE" w14:textId="77777777" w:rsidR="004B4E52" w:rsidRPr="00246395" w:rsidRDefault="004B4E52" w:rsidP="00246395">
      <w:pPr>
        <w:jc w:val="both"/>
        <w:rPr>
          <w:rFonts w:asciiTheme="minorHAnsi" w:hAnsiTheme="minorHAnsi" w:cstheme="minorHAnsi"/>
          <w:sz w:val="22"/>
          <w:szCs w:val="22"/>
        </w:rPr>
      </w:pPr>
    </w:p>
    <w:p w14:paraId="00500752" w14:textId="77777777" w:rsidR="003F2C29" w:rsidRDefault="006A693F" w:rsidP="00246395">
      <w:pPr>
        <w:jc w:val="both"/>
        <w:rPr>
          <w:rFonts w:asciiTheme="minorHAnsi" w:hAnsiTheme="minorHAnsi" w:cstheme="minorHAnsi"/>
          <w:sz w:val="22"/>
          <w:szCs w:val="22"/>
        </w:rPr>
      </w:pPr>
      <w:r w:rsidRPr="00246395">
        <w:rPr>
          <w:rFonts w:asciiTheme="minorHAnsi" w:hAnsiTheme="minorHAnsi" w:cstheme="minorHAnsi"/>
          <w:sz w:val="22"/>
          <w:szCs w:val="22"/>
        </w:rPr>
        <w:t>………………………………………….……</w:t>
      </w:r>
      <w:r w:rsidR="004B4E52" w:rsidRPr="00246395">
        <w:rPr>
          <w:rFonts w:asciiTheme="minorHAnsi" w:hAnsiTheme="minorHAnsi" w:cstheme="minorHAnsi"/>
          <w:sz w:val="22"/>
          <w:szCs w:val="22"/>
        </w:rPr>
        <w:tab/>
      </w:r>
      <w:r w:rsidR="004B4E52" w:rsidRPr="00246395">
        <w:rPr>
          <w:rFonts w:asciiTheme="minorHAnsi" w:hAnsiTheme="minorHAnsi" w:cstheme="minorHAnsi"/>
          <w:sz w:val="22"/>
          <w:szCs w:val="22"/>
        </w:rPr>
        <w:tab/>
      </w:r>
      <w:r w:rsidR="00246395">
        <w:rPr>
          <w:rFonts w:asciiTheme="minorHAnsi" w:hAnsiTheme="minorHAnsi" w:cstheme="minorHAnsi"/>
          <w:sz w:val="22"/>
          <w:szCs w:val="22"/>
        </w:rPr>
        <w:tab/>
      </w:r>
      <w:r w:rsidR="00246395">
        <w:rPr>
          <w:rFonts w:asciiTheme="minorHAnsi" w:hAnsiTheme="minorHAnsi" w:cstheme="minorHAnsi"/>
          <w:sz w:val="22"/>
          <w:szCs w:val="22"/>
        </w:rPr>
        <w:tab/>
      </w:r>
      <w:r w:rsidR="004B4E52" w:rsidRPr="00246395">
        <w:rPr>
          <w:rFonts w:asciiTheme="minorHAnsi" w:hAnsiTheme="minorHAnsi" w:cstheme="minorHAnsi"/>
          <w:sz w:val="22"/>
          <w:szCs w:val="22"/>
        </w:rPr>
        <w:t>…………….………………………………</w:t>
      </w:r>
      <w:r w:rsidR="004B4E52" w:rsidRPr="00246395">
        <w:rPr>
          <w:rFonts w:asciiTheme="minorHAnsi" w:hAnsiTheme="minorHAnsi" w:cstheme="minorHAnsi"/>
          <w:b/>
          <w:sz w:val="22"/>
          <w:szCs w:val="22"/>
        </w:rPr>
        <w:t xml:space="preserve">     </w:t>
      </w:r>
      <w:r w:rsidRPr="00246395">
        <w:rPr>
          <w:rFonts w:asciiTheme="minorHAnsi" w:hAnsiTheme="minorHAnsi" w:cstheme="minorHAnsi"/>
          <w:sz w:val="22"/>
          <w:szCs w:val="22"/>
        </w:rPr>
        <w:tab/>
      </w:r>
      <w:r w:rsidRPr="00246395">
        <w:rPr>
          <w:rFonts w:asciiTheme="minorHAnsi" w:hAnsiTheme="minorHAnsi" w:cstheme="minorHAnsi"/>
          <w:sz w:val="22"/>
          <w:szCs w:val="22"/>
        </w:rPr>
        <w:tab/>
      </w:r>
    </w:p>
    <w:p w14:paraId="334C8650" w14:textId="77777777" w:rsidR="003F2C29" w:rsidRDefault="003F2C29" w:rsidP="00246395">
      <w:pPr>
        <w:jc w:val="both"/>
        <w:rPr>
          <w:rFonts w:asciiTheme="minorHAnsi" w:hAnsiTheme="minorHAnsi" w:cstheme="minorHAnsi"/>
          <w:sz w:val="22"/>
          <w:szCs w:val="22"/>
        </w:rPr>
      </w:pPr>
    </w:p>
    <w:p w14:paraId="607D8859" w14:textId="77777777" w:rsidR="003F2C29" w:rsidRDefault="003F2C29" w:rsidP="00246395">
      <w:pPr>
        <w:jc w:val="both"/>
        <w:rPr>
          <w:rFonts w:asciiTheme="minorHAnsi" w:hAnsiTheme="minorHAnsi" w:cstheme="minorHAnsi"/>
          <w:sz w:val="22"/>
          <w:szCs w:val="22"/>
        </w:rPr>
      </w:pPr>
    </w:p>
    <w:p w14:paraId="43E74585" w14:textId="77777777" w:rsidR="003F2C29" w:rsidRDefault="003F2C29" w:rsidP="00246395">
      <w:pPr>
        <w:jc w:val="both"/>
        <w:rPr>
          <w:rFonts w:asciiTheme="minorHAnsi" w:hAnsiTheme="minorHAnsi" w:cstheme="minorHAnsi"/>
          <w:sz w:val="22"/>
          <w:szCs w:val="22"/>
        </w:rPr>
      </w:pPr>
    </w:p>
    <w:p w14:paraId="5D6842BF" w14:textId="77777777" w:rsidR="003F2C29" w:rsidRDefault="003F2C29" w:rsidP="00246395">
      <w:pPr>
        <w:jc w:val="both"/>
        <w:rPr>
          <w:rFonts w:asciiTheme="minorHAnsi" w:hAnsiTheme="minorHAnsi" w:cstheme="minorHAnsi"/>
          <w:sz w:val="22"/>
          <w:szCs w:val="22"/>
        </w:rPr>
      </w:pPr>
    </w:p>
    <w:p w14:paraId="2E64AD3C" w14:textId="77777777" w:rsidR="003F2C29" w:rsidRDefault="003F2C29" w:rsidP="00246395">
      <w:pPr>
        <w:jc w:val="both"/>
        <w:rPr>
          <w:rFonts w:asciiTheme="minorHAnsi" w:hAnsiTheme="minorHAnsi" w:cstheme="minorHAnsi"/>
          <w:sz w:val="22"/>
          <w:szCs w:val="22"/>
        </w:rPr>
      </w:pPr>
    </w:p>
    <w:p w14:paraId="031F5643" w14:textId="77777777" w:rsidR="003F2C29" w:rsidRDefault="003F2C29" w:rsidP="00246395">
      <w:pPr>
        <w:jc w:val="both"/>
        <w:rPr>
          <w:rFonts w:asciiTheme="minorHAnsi" w:hAnsiTheme="minorHAnsi" w:cstheme="minorHAnsi"/>
          <w:sz w:val="22"/>
          <w:szCs w:val="22"/>
        </w:rPr>
      </w:pPr>
    </w:p>
    <w:p w14:paraId="13392B3B" w14:textId="77777777" w:rsidR="003F2C29" w:rsidRDefault="003F2C29" w:rsidP="00246395">
      <w:pPr>
        <w:jc w:val="both"/>
        <w:rPr>
          <w:rFonts w:asciiTheme="minorHAnsi" w:hAnsiTheme="minorHAnsi" w:cstheme="minorHAnsi"/>
          <w:sz w:val="22"/>
          <w:szCs w:val="22"/>
        </w:rPr>
      </w:pPr>
    </w:p>
    <w:p w14:paraId="08CCC28A" w14:textId="77777777" w:rsidR="003F2C29" w:rsidRDefault="003F2C29" w:rsidP="00246395">
      <w:pPr>
        <w:jc w:val="both"/>
        <w:rPr>
          <w:rFonts w:asciiTheme="minorHAnsi" w:hAnsiTheme="minorHAnsi" w:cstheme="minorHAnsi"/>
          <w:sz w:val="22"/>
          <w:szCs w:val="22"/>
        </w:rPr>
      </w:pPr>
    </w:p>
    <w:p w14:paraId="3F15A569" w14:textId="77777777" w:rsidR="003F2C29" w:rsidRDefault="003F2C29" w:rsidP="00246395">
      <w:pPr>
        <w:jc w:val="both"/>
        <w:rPr>
          <w:rFonts w:asciiTheme="minorHAnsi" w:hAnsiTheme="minorHAnsi" w:cstheme="minorHAnsi"/>
          <w:sz w:val="22"/>
          <w:szCs w:val="22"/>
        </w:rPr>
      </w:pPr>
    </w:p>
    <w:p w14:paraId="4F461172" w14:textId="77777777" w:rsidR="003F2C29" w:rsidRDefault="003F2C29" w:rsidP="00246395">
      <w:pPr>
        <w:jc w:val="both"/>
        <w:rPr>
          <w:rFonts w:asciiTheme="minorHAnsi" w:hAnsiTheme="minorHAnsi" w:cstheme="minorHAnsi"/>
          <w:sz w:val="22"/>
          <w:szCs w:val="22"/>
        </w:rPr>
      </w:pPr>
    </w:p>
    <w:p w14:paraId="0CE14839" w14:textId="77777777" w:rsidR="003F2C29" w:rsidRDefault="003F2C29" w:rsidP="00246395">
      <w:pPr>
        <w:jc w:val="both"/>
        <w:rPr>
          <w:rFonts w:asciiTheme="minorHAnsi" w:hAnsiTheme="minorHAnsi" w:cstheme="minorHAnsi"/>
          <w:sz w:val="22"/>
          <w:szCs w:val="22"/>
        </w:rPr>
      </w:pPr>
    </w:p>
    <w:p w14:paraId="3E7C3C98" w14:textId="77777777" w:rsidR="003F2C29" w:rsidRDefault="003F2C29" w:rsidP="00246395">
      <w:pPr>
        <w:jc w:val="both"/>
        <w:rPr>
          <w:rFonts w:asciiTheme="minorHAnsi" w:hAnsiTheme="minorHAnsi" w:cstheme="minorHAnsi"/>
          <w:sz w:val="22"/>
          <w:szCs w:val="22"/>
        </w:rPr>
      </w:pPr>
    </w:p>
    <w:p w14:paraId="4BA9B689" w14:textId="77777777" w:rsidR="003F2C29" w:rsidRDefault="003F2C29" w:rsidP="00246395">
      <w:pPr>
        <w:jc w:val="both"/>
        <w:rPr>
          <w:rFonts w:asciiTheme="minorHAnsi" w:hAnsiTheme="minorHAnsi" w:cstheme="minorHAnsi"/>
          <w:sz w:val="22"/>
          <w:szCs w:val="22"/>
        </w:rPr>
      </w:pPr>
    </w:p>
    <w:p w14:paraId="6A03016D" w14:textId="77777777" w:rsidR="003F2C29" w:rsidRDefault="003F2C29" w:rsidP="00246395">
      <w:pPr>
        <w:jc w:val="both"/>
        <w:rPr>
          <w:rFonts w:asciiTheme="minorHAnsi" w:hAnsiTheme="minorHAnsi" w:cstheme="minorHAnsi"/>
          <w:sz w:val="22"/>
          <w:szCs w:val="22"/>
        </w:rPr>
      </w:pPr>
    </w:p>
    <w:p w14:paraId="7F59D8DF" w14:textId="77777777" w:rsidR="003F2C29" w:rsidRDefault="003F2C29" w:rsidP="00246395">
      <w:pPr>
        <w:jc w:val="both"/>
        <w:rPr>
          <w:rFonts w:asciiTheme="minorHAnsi" w:hAnsiTheme="minorHAnsi" w:cstheme="minorHAnsi"/>
          <w:sz w:val="22"/>
          <w:szCs w:val="22"/>
        </w:rPr>
      </w:pPr>
    </w:p>
    <w:p w14:paraId="55F0E818" w14:textId="77777777" w:rsidR="003F2C29" w:rsidRDefault="003F2C29" w:rsidP="00246395">
      <w:pPr>
        <w:jc w:val="both"/>
        <w:rPr>
          <w:rFonts w:asciiTheme="minorHAnsi" w:hAnsiTheme="minorHAnsi" w:cstheme="minorHAnsi"/>
          <w:sz w:val="22"/>
          <w:szCs w:val="22"/>
        </w:rPr>
      </w:pPr>
    </w:p>
    <w:p w14:paraId="4DCC3940" w14:textId="77777777" w:rsidR="003F2C29" w:rsidRDefault="003F2C29" w:rsidP="00246395">
      <w:pPr>
        <w:jc w:val="both"/>
        <w:rPr>
          <w:rFonts w:asciiTheme="minorHAnsi" w:hAnsiTheme="minorHAnsi" w:cstheme="minorHAnsi"/>
          <w:sz w:val="22"/>
          <w:szCs w:val="22"/>
        </w:rPr>
      </w:pPr>
    </w:p>
    <w:p w14:paraId="2B4B1C6E" w14:textId="77777777" w:rsidR="003F2C29" w:rsidRDefault="003F2C29" w:rsidP="00246395">
      <w:pPr>
        <w:jc w:val="both"/>
        <w:rPr>
          <w:rFonts w:asciiTheme="minorHAnsi" w:hAnsiTheme="minorHAnsi" w:cstheme="minorHAnsi"/>
          <w:sz w:val="22"/>
          <w:szCs w:val="22"/>
        </w:rPr>
      </w:pPr>
    </w:p>
    <w:p w14:paraId="255E43EA" w14:textId="77777777" w:rsidR="003F2C29" w:rsidRDefault="003F2C29" w:rsidP="00246395">
      <w:pPr>
        <w:jc w:val="both"/>
        <w:rPr>
          <w:rFonts w:asciiTheme="minorHAnsi" w:hAnsiTheme="minorHAnsi" w:cstheme="minorHAnsi"/>
          <w:sz w:val="22"/>
          <w:szCs w:val="22"/>
        </w:rPr>
      </w:pPr>
    </w:p>
    <w:p w14:paraId="7FCBA18A" w14:textId="77777777" w:rsidR="003F2C29" w:rsidRDefault="003F2C29" w:rsidP="00246395">
      <w:pPr>
        <w:jc w:val="both"/>
        <w:rPr>
          <w:rFonts w:asciiTheme="minorHAnsi" w:hAnsiTheme="minorHAnsi" w:cstheme="minorHAnsi"/>
          <w:sz w:val="22"/>
          <w:szCs w:val="22"/>
        </w:rPr>
      </w:pPr>
    </w:p>
    <w:p w14:paraId="433B84BB" w14:textId="77777777" w:rsidR="003F2C29" w:rsidRDefault="003F2C29" w:rsidP="00246395">
      <w:pPr>
        <w:jc w:val="both"/>
        <w:rPr>
          <w:rFonts w:asciiTheme="minorHAnsi" w:hAnsiTheme="minorHAnsi" w:cstheme="minorHAnsi"/>
          <w:sz w:val="22"/>
          <w:szCs w:val="22"/>
        </w:rPr>
      </w:pPr>
    </w:p>
    <w:p w14:paraId="3D63A619" w14:textId="77777777" w:rsidR="003F2C29" w:rsidRDefault="003F2C29" w:rsidP="00246395">
      <w:pPr>
        <w:jc w:val="both"/>
        <w:rPr>
          <w:rFonts w:asciiTheme="minorHAnsi" w:hAnsiTheme="minorHAnsi" w:cstheme="minorHAnsi"/>
          <w:sz w:val="22"/>
          <w:szCs w:val="22"/>
        </w:rPr>
      </w:pPr>
    </w:p>
    <w:p w14:paraId="047BE9F4" w14:textId="77777777" w:rsidR="003F2C29" w:rsidRDefault="003F2C29" w:rsidP="00246395">
      <w:pPr>
        <w:jc w:val="both"/>
        <w:rPr>
          <w:rFonts w:asciiTheme="minorHAnsi" w:hAnsiTheme="minorHAnsi" w:cstheme="minorHAnsi"/>
          <w:sz w:val="22"/>
          <w:szCs w:val="22"/>
        </w:rPr>
      </w:pPr>
    </w:p>
    <w:p w14:paraId="25B6BA8B" w14:textId="77777777" w:rsidR="003F2C29" w:rsidRDefault="003F2C29" w:rsidP="00246395">
      <w:pPr>
        <w:jc w:val="both"/>
        <w:rPr>
          <w:rFonts w:asciiTheme="minorHAnsi" w:hAnsiTheme="minorHAnsi" w:cstheme="minorHAnsi"/>
          <w:sz w:val="22"/>
          <w:szCs w:val="22"/>
        </w:rPr>
      </w:pPr>
    </w:p>
    <w:p w14:paraId="3D4AB391" w14:textId="77777777" w:rsidR="003F2C29" w:rsidRDefault="003F2C29" w:rsidP="00246395">
      <w:pPr>
        <w:jc w:val="both"/>
        <w:rPr>
          <w:rFonts w:asciiTheme="minorHAnsi" w:hAnsiTheme="minorHAnsi" w:cstheme="minorHAnsi"/>
          <w:sz w:val="22"/>
          <w:szCs w:val="22"/>
        </w:rPr>
      </w:pPr>
    </w:p>
    <w:p w14:paraId="684B4D18" w14:textId="77777777" w:rsidR="003F2C29" w:rsidRDefault="003F2C29" w:rsidP="00246395">
      <w:pPr>
        <w:jc w:val="both"/>
        <w:rPr>
          <w:rFonts w:asciiTheme="minorHAnsi" w:hAnsiTheme="minorHAnsi" w:cstheme="minorHAnsi"/>
          <w:sz w:val="22"/>
          <w:szCs w:val="22"/>
        </w:rPr>
      </w:pPr>
    </w:p>
    <w:p w14:paraId="509E0BFF" w14:textId="77777777" w:rsidR="003F2C29" w:rsidRDefault="003F2C29" w:rsidP="00246395">
      <w:pPr>
        <w:jc w:val="both"/>
        <w:rPr>
          <w:rFonts w:asciiTheme="minorHAnsi" w:hAnsiTheme="minorHAnsi" w:cstheme="minorHAnsi"/>
          <w:sz w:val="22"/>
          <w:szCs w:val="22"/>
        </w:rPr>
      </w:pPr>
    </w:p>
    <w:p w14:paraId="433E2A97" w14:textId="77777777" w:rsidR="003F2C29" w:rsidRDefault="003F2C29" w:rsidP="00246395">
      <w:pPr>
        <w:jc w:val="both"/>
        <w:rPr>
          <w:rFonts w:asciiTheme="minorHAnsi" w:hAnsiTheme="minorHAnsi" w:cstheme="minorHAnsi"/>
          <w:sz w:val="22"/>
          <w:szCs w:val="22"/>
        </w:rPr>
      </w:pPr>
    </w:p>
    <w:p w14:paraId="44592EEB" w14:textId="77777777" w:rsidR="003F2C29" w:rsidRDefault="003F2C29" w:rsidP="00246395">
      <w:pPr>
        <w:jc w:val="both"/>
        <w:rPr>
          <w:rFonts w:asciiTheme="minorHAnsi" w:hAnsiTheme="minorHAnsi" w:cstheme="minorHAnsi"/>
          <w:sz w:val="22"/>
          <w:szCs w:val="22"/>
        </w:rPr>
      </w:pPr>
    </w:p>
    <w:p w14:paraId="7248660F" w14:textId="77777777" w:rsidR="003F2C29" w:rsidRDefault="003F2C29" w:rsidP="00246395">
      <w:pPr>
        <w:jc w:val="both"/>
        <w:rPr>
          <w:rFonts w:asciiTheme="minorHAnsi" w:hAnsiTheme="minorHAnsi" w:cstheme="minorHAnsi"/>
          <w:sz w:val="22"/>
          <w:szCs w:val="22"/>
        </w:rPr>
      </w:pPr>
    </w:p>
    <w:p w14:paraId="7C2CC608" w14:textId="77777777" w:rsidR="003F2C29" w:rsidRDefault="003F2C29" w:rsidP="00246395">
      <w:pPr>
        <w:jc w:val="both"/>
        <w:rPr>
          <w:rFonts w:asciiTheme="minorHAnsi" w:hAnsiTheme="minorHAnsi" w:cstheme="minorHAnsi"/>
          <w:sz w:val="22"/>
          <w:szCs w:val="22"/>
        </w:rPr>
      </w:pPr>
    </w:p>
    <w:p w14:paraId="508033BF" w14:textId="77777777" w:rsidR="003F2C29" w:rsidRDefault="003F2C29" w:rsidP="00246395">
      <w:pPr>
        <w:jc w:val="both"/>
        <w:rPr>
          <w:rFonts w:asciiTheme="minorHAnsi" w:hAnsiTheme="minorHAnsi" w:cstheme="minorHAnsi"/>
          <w:sz w:val="22"/>
          <w:szCs w:val="22"/>
        </w:rPr>
      </w:pPr>
    </w:p>
    <w:p w14:paraId="08012788" w14:textId="77777777" w:rsidR="003F2C29" w:rsidRDefault="003F2C29" w:rsidP="00246395">
      <w:pPr>
        <w:jc w:val="both"/>
        <w:rPr>
          <w:rFonts w:asciiTheme="minorHAnsi" w:hAnsiTheme="minorHAnsi" w:cstheme="minorHAnsi"/>
          <w:sz w:val="22"/>
          <w:szCs w:val="22"/>
        </w:rPr>
      </w:pPr>
    </w:p>
    <w:p w14:paraId="1AA6F53C" w14:textId="77777777" w:rsidR="003F2C29" w:rsidRDefault="003F2C29" w:rsidP="00246395">
      <w:pPr>
        <w:jc w:val="both"/>
        <w:rPr>
          <w:rFonts w:asciiTheme="minorHAnsi" w:hAnsiTheme="minorHAnsi" w:cstheme="minorHAnsi"/>
          <w:sz w:val="22"/>
          <w:szCs w:val="22"/>
        </w:rPr>
      </w:pPr>
    </w:p>
    <w:p w14:paraId="75241A02" w14:textId="77777777" w:rsidR="003F2C29" w:rsidRDefault="003F2C29" w:rsidP="00246395">
      <w:pPr>
        <w:jc w:val="both"/>
        <w:rPr>
          <w:rFonts w:asciiTheme="minorHAnsi" w:hAnsiTheme="minorHAnsi" w:cstheme="minorHAnsi"/>
          <w:sz w:val="22"/>
          <w:szCs w:val="22"/>
        </w:rPr>
      </w:pPr>
    </w:p>
    <w:p w14:paraId="660B40F0" w14:textId="18C26833" w:rsidR="004B4E52" w:rsidRPr="00246395" w:rsidRDefault="006A693F" w:rsidP="00246395">
      <w:pPr>
        <w:jc w:val="both"/>
        <w:rPr>
          <w:rFonts w:asciiTheme="minorHAnsi" w:hAnsiTheme="minorHAnsi" w:cstheme="minorHAnsi"/>
          <w:b/>
          <w:sz w:val="22"/>
          <w:szCs w:val="22"/>
        </w:rPr>
      </w:pPr>
      <w:r w:rsidRPr="00246395">
        <w:rPr>
          <w:rFonts w:asciiTheme="minorHAnsi" w:hAnsiTheme="minorHAnsi" w:cstheme="minorHAnsi"/>
          <w:sz w:val="22"/>
          <w:szCs w:val="22"/>
        </w:rPr>
        <w:lastRenderedPageBreak/>
        <w:tab/>
      </w:r>
      <w:r w:rsidRPr="00246395">
        <w:rPr>
          <w:rFonts w:asciiTheme="minorHAnsi" w:hAnsiTheme="minorHAnsi" w:cstheme="minorHAnsi"/>
          <w:sz w:val="22"/>
          <w:szCs w:val="22"/>
        </w:rPr>
        <w:tab/>
      </w:r>
      <w:r w:rsidRPr="00246395">
        <w:rPr>
          <w:rFonts w:asciiTheme="minorHAnsi" w:hAnsiTheme="minorHAnsi" w:cstheme="minorHAnsi"/>
          <w:b/>
          <w:sz w:val="22"/>
          <w:szCs w:val="22"/>
        </w:rPr>
        <w:t xml:space="preserve"> </w:t>
      </w:r>
    </w:p>
    <w:p w14:paraId="67529E43" w14:textId="4C5C86F5" w:rsidR="006A693F" w:rsidRPr="00B80E0F" w:rsidRDefault="006A693F" w:rsidP="00246395">
      <w:pPr>
        <w:jc w:val="both"/>
      </w:pPr>
      <w:r w:rsidRPr="00B80E0F">
        <w:rPr>
          <w:b/>
        </w:rPr>
        <w:tab/>
      </w:r>
      <w:r w:rsidRPr="00B80E0F">
        <w:rPr>
          <w:b/>
        </w:rPr>
        <w:tab/>
      </w:r>
      <w:r w:rsidRPr="00B80E0F">
        <w:rPr>
          <w:b/>
        </w:rPr>
        <w:tab/>
        <w:t xml:space="preserve">          </w:t>
      </w:r>
    </w:p>
    <w:p w14:paraId="7D234CCF" w14:textId="77777777" w:rsidR="003F2C29" w:rsidRPr="003F2C29" w:rsidRDefault="003F2C29" w:rsidP="006A0299">
      <w:pPr>
        <w:spacing w:before="100" w:beforeAutospacing="1" w:after="100" w:afterAutospacing="1" w:line="360" w:lineRule="auto"/>
        <w:jc w:val="center"/>
        <w:outlineLvl w:val="1"/>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HARMONOGRAM PŁATNOŚCI</w:t>
      </w:r>
    </w:p>
    <w:p w14:paraId="77CF1A73" w14:textId="77777777" w:rsidR="003F2C29" w:rsidRDefault="003F2C29" w:rsidP="003F2C29">
      <w:pPr>
        <w:pStyle w:val="Standard"/>
        <w:jc w:val="center"/>
        <w:rPr>
          <w:rFonts w:asciiTheme="minorHAnsi" w:hAnsiTheme="minorHAnsi" w:cstheme="minorHAnsi"/>
          <w:b/>
          <w:sz w:val="22"/>
          <w:szCs w:val="22"/>
        </w:rPr>
      </w:pPr>
      <w:r w:rsidRPr="003F2C29">
        <w:rPr>
          <w:rFonts w:asciiTheme="minorHAnsi" w:eastAsia="Times New Roman" w:hAnsiTheme="minorHAnsi" w:cstheme="minorHAnsi"/>
          <w:b/>
          <w:bCs/>
          <w:kern w:val="0"/>
          <w:sz w:val="22"/>
          <w:szCs w:val="22"/>
          <w:lang w:eastAsia="pl-PL" w:bidi="ar-SA"/>
        </w:rPr>
        <w:t xml:space="preserve">Załącznik nr 3 do umowy …. </w:t>
      </w:r>
      <w:r w:rsidRPr="003F2C29">
        <w:rPr>
          <w:rFonts w:asciiTheme="minorHAnsi" w:hAnsiTheme="minorHAnsi" w:cstheme="minorHAnsi"/>
          <w:b/>
          <w:sz w:val="22"/>
          <w:szCs w:val="22"/>
        </w:rPr>
        <w:t>(„Umowa”)</w:t>
      </w:r>
    </w:p>
    <w:p w14:paraId="4EFF9077" w14:textId="77777777" w:rsidR="003F2C29" w:rsidRDefault="003F2C29" w:rsidP="003F2C29">
      <w:pPr>
        <w:pStyle w:val="Standard"/>
        <w:jc w:val="center"/>
        <w:rPr>
          <w:rFonts w:asciiTheme="minorHAnsi" w:eastAsia="Times New Roman" w:hAnsiTheme="minorHAnsi" w:cstheme="minorHAnsi"/>
          <w:kern w:val="0"/>
          <w:sz w:val="22"/>
          <w:szCs w:val="22"/>
          <w:lang w:eastAsia="pl-PL"/>
        </w:rPr>
      </w:pPr>
      <w:r w:rsidRPr="003F2C29">
        <w:rPr>
          <w:rFonts w:asciiTheme="minorHAnsi" w:eastAsia="Times New Roman" w:hAnsiTheme="minorHAnsi" w:cstheme="minorHAnsi"/>
          <w:kern w:val="0"/>
          <w:sz w:val="22"/>
          <w:szCs w:val="22"/>
          <w:lang w:eastAsia="pl-PL"/>
        </w:rPr>
        <w:br/>
        <w:t>zawartej pomiędzy:</w:t>
      </w:r>
    </w:p>
    <w:p w14:paraId="28A57603" w14:textId="77777777" w:rsidR="003F2C29" w:rsidRDefault="003F2C29" w:rsidP="003F2C29">
      <w:pPr>
        <w:pStyle w:val="Standard"/>
        <w:jc w:val="center"/>
        <w:rPr>
          <w:rFonts w:asciiTheme="minorHAnsi" w:eastAsia="Times New Roman" w:hAnsiTheme="minorHAnsi" w:cstheme="minorHAnsi"/>
          <w:kern w:val="0"/>
          <w:sz w:val="22"/>
          <w:szCs w:val="22"/>
          <w:lang w:eastAsia="pl-PL"/>
        </w:rPr>
      </w:pPr>
      <w:r w:rsidRPr="003F2C29">
        <w:rPr>
          <w:rFonts w:asciiTheme="minorHAnsi" w:eastAsia="Times New Roman" w:hAnsiTheme="minorHAnsi" w:cstheme="minorHAnsi"/>
          <w:kern w:val="0"/>
          <w:sz w:val="22"/>
          <w:szCs w:val="22"/>
          <w:lang w:eastAsia="pl-PL"/>
        </w:rPr>
        <w:br/>
        <w:t>Zamawiającym: ……………………………………………………………………………</w:t>
      </w:r>
    </w:p>
    <w:p w14:paraId="029CF1EC" w14:textId="77777777" w:rsidR="003F2C29" w:rsidRDefault="003F2C29" w:rsidP="003F2C29">
      <w:pPr>
        <w:pStyle w:val="Standard"/>
        <w:jc w:val="center"/>
        <w:rPr>
          <w:rFonts w:asciiTheme="minorHAnsi" w:eastAsia="Times New Roman" w:hAnsiTheme="minorHAnsi" w:cstheme="minorHAnsi"/>
          <w:kern w:val="0"/>
          <w:sz w:val="22"/>
          <w:szCs w:val="22"/>
          <w:lang w:eastAsia="pl-PL"/>
        </w:rPr>
      </w:pPr>
      <w:r w:rsidRPr="003F2C29">
        <w:rPr>
          <w:rFonts w:asciiTheme="minorHAnsi" w:eastAsia="Times New Roman" w:hAnsiTheme="minorHAnsi" w:cstheme="minorHAnsi"/>
          <w:kern w:val="0"/>
          <w:sz w:val="22"/>
          <w:szCs w:val="22"/>
          <w:lang w:eastAsia="pl-PL"/>
        </w:rPr>
        <w:br/>
        <w:t>a</w:t>
      </w:r>
    </w:p>
    <w:p w14:paraId="4E46A1DA" w14:textId="6EAD1F76" w:rsidR="003F2C29" w:rsidRPr="003F2C29" w:rsidRDefault="003F2C29" w:rsidP="003F2C29">
      <w:pPr>
        <w:pStyle w:val="Standard"/>
        <w:jc w:val="center"/>
        <w:rPr>
          <w:rFonts w:asciiTheme="minorHAnsi" w:eastAsia="Times New Roman" w:hAnsiTheme="minorHAnsi" w:cstheme="minorHAnsi"/>
          <w:b/>
          <w:bCs/>
          <w:kern w:val="0"/>
          <w:sz w:val="22"/>
          <w:szCs w:val="22"/>
          <w:lang w:eastAsia="pl-PL" w:bidi="ar-SA"/>
        </w:rPr>
      </w:pPr>
      <w:r w:rsidRPr="003F2C29">
        <w:rPr>
          <w:rFonts w:asciiTheme="minorHAnsi" w:eastAsia="Times New Roman" w:hAnsiTheme="minorHAnsi" w:cstheme="minorHAnsi"/>
          <w:kern w:val="0"/>
          <w:sz w:val="22"/>
          <w:szCs w:val="22"/>
          <w:lang w:eastAsia="pl-PL"/>
        </w:rPr>
        <w:br/>
        <w:t>Wykonawcą: …………………………………………………………………………………</w:t>
      </w:r>
    </w:p>
    <w:p w14:paraId="06BBFD65" w14:textId="77777777" w:rsidR="003F2C29" w:rsidRPr="003F2C29" w:rsidRDefault="003F2C29" w:rsidP="006A0299">
      <w:pPr>
        <w:spacing w:before="100" w:beforeAutospacing="1" w:after="100" w:afterAutospacing="1"/>
        <w:jc w:val="both"/>
        <w:outlineLvl w:val="2"/>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1. Wartość umowy:</w:t>
      </w:r>
    </w:p>
    <w:p w14:paraId="74F4ACF5" w14:textId="77777777" w:rsidR="003F2C29" w:rsidRPr="003F2C29" w:rsidRDefault="003F2C29" w:rsidP="006A0299">
      <w:pPr>
        <w:spacing w:before="100" w:beforeAutospacing="1" w:after="100" w:afterAutospacing="1"/>
        <w:rPr>
          <w:rFonts w:asciiTheme="minorHAnsi" w:hAnsiTheme="minorHAnsi" w:cstheme="minorHAnsi"/>
          <w:sz w:val="22"/>
          <w:szCs w:val="22"/>
          <w:lang w:eastAsia="pl-PL"/>
        </w:rPr>
      </w:pPr>
      <w:r w:rsidRPr="003F2C29">
        <w:rPr>
          <w:rFonts w:asciiTheme="minorHAnsi" w:hAnsiTheme="minorHAnsi" w:cstheme="minorHAnsi"/>
          <w:sz w:val="22"/>
          <w:szCs w:val="22"/>
          <w:lang w:eastAsia="pl-PL"/>
        </w:rPr>
        <w:t xml:space="preserve">Całkowita wartość umowy wynosi </w:t>
      </w:r>
      <w:r w:rsidRPr="003F2C29">
        <w:rPr>
          <w:rFonts w:asciiTheme="minorHAnsi" w:hAnsiTheme="minorHAnsi" w:cstheme="minorHAnsi"/>
          <w:b/>
          <w:bCs/>
          <w:sz w:val="22"/>
          <w:szCs w:val="22"/>
          <w:lang w:eastAsia="pl-PL"/>
        </w:rPr>
        <w:t>……………… PLN netto</w:t>
      </w:r>
      <w:r w:rsidRPr="003F2C29">
        <w:rPr>
          <w:rFonts w:asciiTheme="minorHAnsi" w:hAnsiTheme="minorHAnsi" w:cstheme="minorHAnsi"/>
          <w:sz w:val="22"/>
          <w:szCs w:val="22"/>
          <w:lang w:eastAsia="pl-PL"/>
        </w:rPr>
        <w:br/>
        <w:t>(słownie: ……………………………………………………………………………………………………………)</w:t>
      </w:r>
    </w:p>
    <w:p w14:paraId="699C25B8" w14:textId="77777777" w:rsidR="003F2C29" w:rsidRPr="003F2C29" w:rsidRDefault="003F2C29" w:rsidP="006A0299">
      <w:pPr>
        <w:spacing w:before="100" w:beforeAutospacing="1" w:after="100" w:afterAutospacing="1"/>
        <w:rPr>
          <w:rFonts w:asciiTheme="minorHAnsi" w:hAnsiTheme="minorHAnsi" w:cstheme="minorHAnsi"/>
          <w:sz w:val="22"/>
          <w:szCs w:val="22"/>
          <w:lang w:eastAsia="pl-PL"/>
        </w:rPr>
      </w:pPr>
      <w:r w:rsidRPr="003F2C29">
        <w:rPr>
          <w:rFonts w:asciiTheme="minorHAnsi" w:hAnsiTheme="minorHAnsi" w:cstheme="minorHAnsi"/>
          <w:sz w:val="22"/>
          <w:szCs w:val="22"/>
          <w:lang w:eastAsia="pl-PL"/>
        </w:rPr>
        <w:t xml:space="preserve">podatek VAT …………%, co daje </w:t>
      </w:r>
      <w:r w:rsidRPr="003F2C29">
        <w:rPr>
          <w:rFonts w:asciiTheme="minorHAnsi" w:hAnsiTheme="minorHAnsi" w:cstheme="minorHAnsi"/>
          <w:b/>
          <w:bCs/>
          <w:sz w:val="22"/>
          <w:szCs w:val="22"/>
          <w:lang w:eastAsia="pl-PL"/>
        </w:rPr>
        <w:t>……………… PLN brutto</w:t>
      </w:r>
      <w:r w:rsidRPr="003F2C29">
        <w:rPr>
          <w:rFonts w:asciiTheme="minorHAnsi" w:hAnsiTheme="minorHAnsi" w:cstheme="minorHAnsi"/>
          <w:sz w:val="22"/>
          <w:szCs w:val="22"/>
          <w:lang w:eastAsia="pl-PL"/>
        </w:rPr>
        <w:br/>
        <w:t>(słownie: ……………………………………………………………………………………………………………)</w:t>
      </w:r>
    </w:p>
    <w:p w14:paraId="265FE148" w14:textId="77777777" w:rsidR="003F2C29" w:rsidRPr="003F2C29" w:rsidRDefault="00000000" w:rsidP="006A0299">
      <w:pPr>
        <w:rPr>
          <w:rFonts w:asciiTheme="minorHAnsi" w:hAnsiTheme="minorHAnsi" w:cstheme="minorHAnsi"/>
          <w:sz w:val="22"/>
          <w:szCs w:val="22"/>
          <w:lang w:eastAsia="pl-PL"/>
        </w:rPr>
      </w:pPr>
      <w:r>
        <w:rPr>
          <w:rFonts w:asciiTheme="minorHAnsi" w:hAnsiTheme="minorHAnsi" w:cstheme="minorHAnsi"/>
          <w:sz w:val="22"/>
          <w:szCs w:val="22"/>
          <w:lang w:eastAsia="pl-PL"/>
        </w:rPr>
        <w:pict w14:anchorId="4D640BCF">
          <v:rect id="_x0000_i1025" style="width:0;height:1.5pt" o:hrstd="t" o:hr="t" fillcolor="#a0a0a0" stroked="f"/>
        </w:pict>
      </w:r>
    </w:p>
    <w:p w14:paraId="47524E0A" w14:textId="77777777" w:rsidR="003F2C29" w:rsidRPr="003F2C29" w:rsidRDefault="003F2C29" w:rsidP="006A0299">
      <w:pPr>
        <w:spacing w:before="100" w:beforeAutospacing="1" w:after="100" w:afterAutospacing="1"/>
        <w:outlineLvl w:val="2"/>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2. Terminy i wysokość płatności:</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59"/>
        <w:gridCol w:w="1692"/>
        <w:gridCol w:w="1285"/>
        <w:gridCol w:w="1273"/>
        <w:gridCol w:w="2037"/>
      </w:tblGrid>
      <w:tr w:rsidR="003F2C29" w:rsidRPr="003F2C29" w14:paraId="06A6CA26" w14:textId="77777777" w:rsidTr="006A0299">
        <w:trPr>
          <w:tblHeader/>
          <w:tblCellSpacing w:w="15" w:type="dxa"/>
        </w:trPr>
        <w:tc>
          <w:tcPr>
            <w:tcW w:w="0" w:type="auto"/>
            <w:vAlign w:val="center"/>
            <w:hideMark/>
          </w:tcPr>
          <w:p w14:paraId="3B88A907" w14:textId="77777777" w:rsidR="003F2C29" w:rsidRPr="003F2C29" w:rsidRDefault="003F2C29" w:rsidP="006A0299">
            <w:pPr>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Przedmiot rozliczenia</w:t>
            </w:r>
          </w:p>
        </w:tc>
        <w:tc>
          <w:tcPr>
            <w:tcW w:w="0" w:type="auto"/>
            <w:vAlign w:val="center"/>
            <w:hideMark/>
          </w:tcPr>
          <w:p w14:paraId="04C951C1" w14:textId="77777777" w:rsidR="003F2C29" w:rsidRPr="003F2C29" w:rsidRDefault="003F2C29" w:rsidP="006A0299">
            <w:pPr>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Procent wartości umowy</w:t>
            </w:r>
          </w:p>
        </w:tc>
        <w:tc>
          <w:tcPr>
            <w:tcW w:w="0" w:type="auto"/>
            <w:vAlign w:val="center"/>
            <w:hideMark/>
          </w:tcPr>
          <w:p w14:paraId="3A521548" w14:textId="77777777" w:rsidR="003F2C29" w:rsidRPr="003F2C29" w:rsidRDefault="003F2C29" w:rsidP="006A0299">
            <w:pPr>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Kwota netto (PLN)</w:t>
            </w:r>
          </w:p>
        </w:tc>
        <w:tc>
          <w:tcPr>
            <w:tcW w:w="0" w:type="auto"/>
            <w:vAlign w:val="center"/>
            <w:hideMark/>
          </w:tcPr>
          <w:p w14:paraId="7A073F86" w14:textId="77777777" w:rsidR="003F2C29" w:rsidRPr="003F2C29" w:rsidRDefault="003F2C29" w:rsidP="006A0299">
            <w:pPr>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Termin realizacji</w:t>
            </w:r>
          </w:p>
        </w:tc>
        <w:tc>
          <w:tcPr>
            <w:tcW w:w="0" w:type="auto"/>
            <w:vAlign w:val="center"/>
            <w:hideMark/>
          </w:tcPr>
          <w:p w14:paraId="031CE5C1" w14:textId="77777777" w:rsidR="003F2C29" w:rsidRPr="003F2C29" w:rsidRDefault="003F2C29" w:rsidP="006A0299">
            <w:pPr>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Termin płatności</w:t>
            </w:r>
          </w:p>
        </w:tc>
      </w:tr>
      <w:tr w:rsidR="003F2C29" w:rsidRPr="003F2C29" w14:paraId="55E416FE" w14:textId="77777777" w:rsidTr="006A0299">
        <w:trPr>
          <w:tblCellSpacing w:w="15" w:type="dxa"/>
        </w:trPr>
        <w:tc>
          <w:tcPr>
            <w:tcW w:w="0" w:type="auto"/>
            <w:vAlign w:val="center"/>
            <w:hideMark/>
          </w:tcPr>
          <w:p w14:paraId="47A5CDA7" w14:textId="77777777" w:rsidR="003F2C29" w:rsidRPr="003F2C29" w:rsidRDefault="003F2C29" w:rsidP="006A0299">
            <w:pPr>
              <w:rPr>
                <w:rFonts w:asciiTheme="minorHAnsi" w:hAnsiTheme="minorHAnsi" w:cstheme="minorHAnsi"/>
                <w:sz w:val="22"/>
                <w:szCs w:val="22"/>
                <w:lang w:eastAsia="pl-PL"/>
              </w:rPr>
            </w:pPr>
            <w:r w:rsidRPr="003F2C29">
              <w:rPr>
                <w:rFonts w:asciiTheme="minorHAnsi" w:hAnsiTheme="minorHAnsi" w:cstheme="minorHAnsi"/>
                <w:sz w:val="22"/>
                <w:szCs w:val="22"/>
                <w:lang w:eastAsia="pl-PL"/>
              </w:rPr>
              <w:t>Odbiór końcowy i przekazanie przedmiotu umowy</w:t>
            </w:r>
          </w:p>
        </w:tc>
        <w:tc>
          <w:tcPr>
            <w:tcW w:w="0" w:type="auto"/>
            <w:vAlign w:val="center"/>
            <w:hideMark/>
          </w:tcPr>
          <w:p w14:paraId="3ECF52D4" w14:textId="77777777" w:rsidR="003F2C29" w:rsidRPr="003F2C29" w:rsidRDefault="003F2C29" w:rsidP="006A0299">
            <w:pPr>
              <w:rPr>
                <w:rFonts w:asciiTheme="minorHAnsi" w:hAnsiTheme="minorHAnsi" w:cstheme="minorHAnsi"/>
                <w:sz w:val="22"/>
                <w:szCs w:val="22"/>
                <w:lang w:eastAsia="pl-PL"/>
              </w:rPr>
            </w:pPr>
            <w:r w:rsidRPr="003F2C29">
              <w:rPr>
                <w:rFonts w:asciiTheme="minorHAnsi" w:hAnsiTheme="minorHAnsi" w:cstheme="minorHAnsi"/>
                <w:sz w:val="22"/>
                <w:szCs w:val="22"/>
                <w:lang w:eastAsia="pl-PL"/>
              </w:rPr>
              <w:t>100%</w:t>
            </w:r>
          </w:p>
        </w:tc>
        <w:tc>
          <w:tcPr>
            <w:tcW w:w="0" w:type="auto"/>
            <w:vAlign w:val="center"/>
            <w:hideMark/>
          </w:tcPr>
          <w:p w14:paraId="32A97166" w14:textId="77777777" w:rsidR="003F2C29" w:rsidRPr="003F2C29" w:rsidRDefault="003F2C29" w:rsidP="006A0299">
            <w:pPr>
              <w:rPr>
                <w:rFonts w:asciiTheme="minorHAnsi" w:hAnsiTheme="minorHAnsi" w:cstheme="minorHAnsi"/>
                <w:sz w:val="22"/>
                <w:szCs w:val="22"/>
                <w:lang w:eastAsia="pl-PL"/>
              </w:rPr>
            </w:pPr>
            <w:r w:rsidRPr="003F2C29">
              <w:rPr>
                <w:rFonts w:asciiTheme="minorHAnsi" w:hAnsiTheme="minorHAnsi" w:cstheme="minorHAnsi"/>
                <w:sz w:val="22"/>
                <w:szCs w:val="22"/>
                <w:lang w:eastAsia="pl-PL"/>
              </w:rPr>
              <w:t>…………</w:t>
            </w:r>
          </w:p>
        </w:tc>
        <w:tc>
          <w:tcPr>
            <w:tcW w:w="0" w:type="auto"/>
            <w:vAlign w:val="center"/>
            <w:hideMark/>
          </w:tcPr>
          <w:p w14:paraId="29701C7D" w14:textId="77777777" w:rsidR="003F2C29" w:rsidRPr="003F2C29" w:rsidRDefault="003F2C29" w:rsidP="006A0299">
            <w:pPr>
              <w:rPr>
                <w:rFonts w:asciiTheme="minorHAnsi" w:hAnsiTheme="minorHAnsi" w:cstheme="minorHAnsi"/>
                <w:sz w:val="22"/>
                <w:szCs w:val="22"/>
                <w:lang w:eastAsia="pl-PL"/>
              </w:rPr>
            </w:pPr>
            <w:r w:rsidRPr="003F2C29">
              <w:rPr>
                <w:rFonts w:asciiTheme="minorHAnsi" w:hAnsiTheme="minorHAnsi" w:cstheme="minorHAnsi"/>
                <w:sz w:val="22"/>
                <w:szCs w:val="22"/>
                <w:lang w:eastAsia="pl-PL"/>
              </w:rPr>
              <w:t>do ……………</w:t>
            </w:r>
          </w:p>
        </w:tc>
        <w:tc>
          <w:tcPr>
            <w:tcW w:w="0" w:type="auto"/>
            <w:vAlign w:val="center"/>
            <w:hideMark/>
          </w:tcPr>
          <w:p w14:paraId="4D01B75C" w14:textId="77777777" w:rsidR="003F2C29" w:rsidRPr="003F2C29" w:rsidRDefault="003F2C29" w:rsidP="006A0299">
            <w:pPr>
              <w:rPr>
                <w:rFonts w:asciiTheme="minorHAnsi" w:hAnsiTheme="minorHAnsi" w:cstheme="minorHAnsi"/>
                <w:sz w:val="22"/>
                <w:szCs w:val="22"/>
                <w:lang w:eastAsia="pl-PL"/>
              </w:rPr>
            </w:pPr>
            <w:r w:rsidRPr="003F2C29">
              <w:rPr>
                <w:rFonts w:asciiTheme="minorHAnsi" w:hAnsiTheme="minorHAnsi" w:cstheme="minorHAnsi"/>
                <w:sz w:val="22"/>
                <w:szCs w:val="22"/>
                <w:lang w:eastAsia="pl-PL"/>
              </w:rPr>
              <w:t>14 dni od odbioru końcowego</w:t>
            </w:r>
          </w:p>
        </w:tc>
      </w:tr>
    </w:tbl>
    <w:p w14:paraId="2A52EE8F" w14:textId="77777777" w:rsidR="003F2C29" w:rsidRPr="003F2C29" w:rsidRDefault="003F2C29" w:rsidP="006A0299">
      <w:pPr>
        <w:spacing w:before="100" w:beforeAutospacing="1" w:after="100" w:afterAutospacing="1"/>
        <w:jc w:val="both"/>
        <w:rPr>
          <w:rFonts w:asciiTheme="minorHAnsi" w:hAnsiTheme="minorHAnsi" w:cstheme="minorHAnsi"/>
          <w:sz w:val="22"/>
          <w:szCs w:val="22"/>
          <w:lang w:eastAsia="pl-PL"/>
        </w:rPr>
      </w:pPr>
      <w:r w:rsidRPr="003F2C29">
        <w:rPr>
          <w:rFonts w:asciiTheme="minorHAnsi" w:hAnsiTheme="minorHAnsi" w:cstheme="minorHAnsi"/>
          <w:b/>
          <w:bCs/>
          <w:sz w:val="22"/>
          <w:szCs w:val="22"/>
          <w:lang w:eastAsia="pl-PL"/>
        </w:rPr>
        <w:t>Razem:</w:t>
      </w:r>
      <w:r w:rsidRPr="003F2C29">
        <w:rPr>
          <w:rFonts w:asciiTheme="minorHAnsi" w:hAnsiTheme="minorHAnsi" w:cstheme="minorHAnsi"/>
          <w:sz w:val="22"/>
          <w:szCs w:val="22"/>
          <w:lang w:eastAsia="pl-PL"/>
        </w:rPr>
        <w:t xml:space="preserve"> 100% – </w:t>
      </w:r>
      <w:r w:rsidRPr="003F2C29">
        <w:rPr>
          <w:rFonts w:asciiTheme="minorHAnsi" w:hAnsiTheme="minorHAnsi" w:cstheme="minorHAnsi"/>
          <w:b/>
          <w:bCs/>
          <w:sz w:val="22"/>
          <w:szCs w:val="22"/>
          <w:lang w:eastAsia="pl-PL"/>
        </w:rPr>
        <w:t>……………… PLN netto</w:t>
      </w:r>
    </w:p>
    <w:p w14:paraId="4A96A716" w14:textId="77777777" w:rsidR="003F2C29" w:rsidRPr="003F2C29" w:rsidRDefault="00000000" w:rsidP="006A0299">
      <w:pPr>
        <w:jc w:val="both"/>
        <w:rPr>
          <w:rFonts w:asciiTheme="minorHAnsi" w:hAnsiTheme="minorHAnsi" w:cstheme="minorHAnsi"/>
          <w:sz w:val="22"/>
          <w:szCs w:val="22"/>
          <w:lang w:eastAsia="pl-PL"/>
        </w:rPr>
      </w:pPr>
      <w:r>
        <w:rPr>
          <w:rFonts w:asciiTheme="minorHAnsi" w:hAnsiTheme="minorHAnsi" w:cstheme="minorHAnsi"/>
          <w:sz w:val="22"/>
          <w:szCs w:val="22"/>
          <w:lang w:eastAsia="pl-PL"/>
        </w:rPr>
        <w:pict w14:anchorId="1225EFCD">
          <v:rect id="_x0000_i1026" style="width:0;height:1.5pt" o:hralign="center" o:hrstd="t" o:hr="t" fillcolor="#a0a0a0" stroked="f"/>
        </w:pict>
      </w:r>
    </w:p>
    <w:p w14:paraId="1094C73E" w14:textId="77777777" w:rsidR="003F2C29" w:rsidRPr="003F2C29" w:rsidRDefault="003F2C29" w:rsidP="006A0299">
      <w:pPr>
        <w:spacing w:before="100" w:beforeAutospacing="1" w:after="100" w:afterAutospacing="1"/>
        <w:jc w:val="both"/>
        <w:outlineLvl w:val="2"/>
        <w:rPr>
          <w:rFonts w:asciiTheme="minorHAnsi" w:hAnsiTheme="minorHAnsi" w:cstheme="minorHAnsi"/>
          <w:b/>
          <w:bCs/>
          <w:sz w:val="22"/>
          <w:szCs w:val="22"/>
          <w:lang w:eastAsia="pl-PL"/>
        </w:rPr>
      </w:pPr>
      <w:r w:rsidRPr="003F2C29">
        <w:rPr>
          <w:rFonts w:asciiTheme="minorHAnsi" w:hAnsiTheme="minorHAnsi" w:cstheme="minorHAnsi"/>
          <w:b/>
          <w:bCs/>
          <w:sz w:val="22"/>
          <w:szCs w:val="22"/>
          <w:lang w:eastAsia="pl-PL"/>
        </w:rPr>
        <w:t>3. Uwagi dodatkowe:</w:t>
      </w:r>
    </w:p>
    <w:p w14:paraId="36AC5D9B" w14:textId="77777777" w:rsidR="003F2C29" w:rsidRPr="003F2C29" w:rsidRDefault="003F2C29" w:rsidP="003F2C29">
      <w:pPr>
        <w:numPr>
          <w:ilvl w:val="0"/>
          <w:numId w:val="48"/>
        </w:numPr>
        <w:suppressAutoHyphens w:val="0"/>
        <w:spacing w:before="100" w:beforeAutospacing="1" w:after="100" w:afterAutospacing="1"/>
        <w:jc w:val="both"/>
        <w:rPr>
          <w:rFonts w:asciiTheme="minorHAnsi" w:hAnsiTheme="minorHAnsi" w:cstheme="minorHAnsi"/>
          <w:sz w:val="22"/>
          <w:szCs w:val="22"/>
          <w:lang w:eastAsia="pl-PL"/>
        </w:rPr>
      </w:pPr>
      <w:r w:rsidRPr="003F2C29">
        <w:rPr>
          <w:rFonts w:asciiTheme="minorHAnsi" w:hAnsiTheme="minorHAnsi" w:cstheme="minorHAnsi"/>
          <w:sz w:val="22"/>
          <w:szCs w:val="22"/>
          <w:lang w:eastAsia="pl-PL"/>
        </w:rPr>
        <w:t>Każda płatność będzie realizowana na podstawie prawidłowo wystawionej faktury VAT, po podpisaniu protokołu odbioru częściowego lub końcowego przez Zamawiającego.</w:t>
      </w:r>
    </w:p>
    <w:p w14:paraId="0D8FD31C" w14:textId="77777777" w:rsidR="003F2C29" w:rsidRPr="003F2C29" w:rsidRDefault="003F2C29" w:rsidP="003F2C29">
      <w:pPr>
        <w:numPr>
          <w:ilvl w:val="0"/>
          <w:numId w:val="48"/>
        </w:numPr>
        <w:suppressAutoHyphens w:val="0"/>
        <w:spacing w:before="100" w:beforeAutospacing="1" w:after="100" w:afterAutospacing="1"/>
        <w:jc w:val="both"/>
        <w:rPr>
          <w:rFonts w:asciiTheme="minorHAnsi" w:hAnsiTheme="minorHAnsi" w:cstheme="minorHAnsi"/>
          <w:sz w:val="22"/>
          <w:szCs w:val="22"/>
          <w:lang w:eastAsia="pl-PL"/>
        </w:rPr>
      </w:pPr>
      <w:r w:rsidRPr="003F2C29">
        <w:rPr>
          <w:rFonts w:asciiTheme="minorHAnsi" w:hAnsiTheme="minorHAnsi" w:cstheme="minorHAnsi"/>
          <w:sz w:val="22"/>
          <w:szCs w:val="22"/>
          <w:lang w:eastAsia="pl-PL"/>
        </w:rPr>
        <w:t>Zamawiający zastrzega sobie prawo wstrzymania płatności w przypadku stwierdzenia wad lub braków w wykonanych pracach do czasu ich usunięcia.</w:t>
      </w:r>
    </w:p>
    <w:p w14:paraId="61A29DCE" w14:textId="77777777" w:rsidR="003F2C29" w:rsidRPr="003F2C29" w:rsidRDefault="003F2C29" w:rsidP="003F2C29">
      <w:pPr>
        <w:numPr>
          <w:ilvl w:val="0"/>
          <w:numId w:val="48"/>
        </w:numPr>
        <w:suppressAutoHyphens w:val="0"/>
        <w:spacing w:before="100" w:beforeAutospacing="1" w:after="100" w:afterAutospacing="1"/>
        <w:jc w:val="both"/>
        <w:rPr>
          <w:rFonts w:asciiTheme="minorHAnsi" w:hAnsiTheme="minorHAnsi" w:cstheme="minorHAnsi"/>
          <w:sz w:val="22"/>
          <w:szCs w:val="22"/>
          <w:lang w:eastAsia="pl-PL"/>
        </w:rPr>
      </w:pPr>
      <w:r w:rsidRPr="003F2C29">
        <w:rPr>
          <w:rFonts w:asciiTheme="minorHAnsi" w:hAnsiTheme="minorHAnsi" w:cstheme="minorHAnsi"/>
          <w:sz w:val="22"/>
          <w:szCs w:val="22"/>
          <w:lang w:eastAsia="pl-PL"/>
        </w:rPr>
        <w:t>Płatność zostanie dokonana przelewem na rachunek bankowy Wykonawcy wskazany na fakturze.</w:t>
      </w:r>
    </w:p>
    <w:p w14:paraId="368CD05D" w14:textId="77777777" w:rsidR="003F2C29" w:rsidRPr="003F2C29" w:rsidRDefault="00000000" w:rsidP="006A0299">
      <w:pPr>
        <w:jc w:val="both"/>
        <w:rPr>
          <w:rFonts w:asciiTheme="minorHAnsi" w:hAnsiTheme="minorHAnsi" w:cstheme="minorHAnsi"/>
          <w:sz w:val="22"/>
          <w:szCs w:val="22"/>
          <w:lang w:eastAsia="pl-PL"/>
        </w:rPr>
      </w:pPr>
      <w:r>
        <w:rPr>
          <w:rFonts w:asciiTheme="minorHAnsi" w:hAnsiTheme="minorHAnsi" w:cstheme="minorHAnsi"/>
          <w:sz w:val="22"/>
          <w:szCs w:val="22"/>
          <w:lang w:eastAsia="pl-PL"/>
        </w:rPr>
        <w:pict w14:anchorId="546D38A7">
          <v:rect id="_x0000_i1027" style="width:0;height:1.5pt" o:hralign="center" o:hrstd="t" o:hr="t" fillcolor="#a0a0a0" stroked="f"/>
        </w:pict>
      </w:r>
    </w:p>
    <w:p w14:paraId="5322422C" w14:textId="4077D4A7" w:rsidR="003F2C29" w:rsidRPr="003F2C29" w:rsidRDefault="003F2C29" w:rsidP="003F2C29">
      <w:pPr>
        <w:spacing w:before="100" w:beforeAutospacing="1" w:after="100" w:afterAutospacing="1"/>
        <w:ind w:left="1418"/>
        <w:jc w:val="both"/>
        <w:rPr>
          <w:rFonts w:asciiTheme="minorHAnsi" w:hAnsiTheme="minorHAnsi" w:cstheme="minorHAnsi"/>
          <w:sz w:val="22"/>
          <w:szCs w:val="22"/>
          <w:lang w:eastAsia="pl-PL"/>
        </w:rPr>
      </w:pPr>
      <w:r w:rsidRPr="003F2C29">
        <w:rPr>
          <w:rFonts w:asciiTheme="minorHAnsi" w:hAnsiTheme="minorHAnsi" w:cstheme="minorHAnsi"/>
          <w:b/>
          <w:bCs/>
          <w:sz w:val="22"/>
          <w:szCs w:val="22"/>
          <w:lang w:eastAsia="pl-PL"/>
        </w:rPr>
        <w:t>Zamawiający</w:t>
      </w:r>
      <w:r w:rsidRPr="003F2C29">
        <w:rPr>
          <w:rFonts w:asciiTheme="minorHAnsi" w:hAnsiTheme="minorHAnsi" w:cstheme="minorHAnsi"/>
          <w:sz w:val="22"/>
          <w:szCs w:val="22"/>
          <w:lang w:eastAsia="pl-PL"/>
        </w:rPr>
        <w:t xml:space="preserve">: </w:t>
      </w:r>
      <w:r w:rsidRPr="003F2C29">
        <w:rPr>
          <w:rFonts w:asciiTheme="minorHAnsi" w:hAnsiTheme="minorHAnsi" w:cstheme="minorHAnsi"/>
          <w:sz w:val="22"/>
          <w:szCs w:val="22"/>
          <w:lang w:eastAsia="pl-PL"/>
        </w:rPr>
        <w:tab/>
      </w:r>
      <w:r w:rsidRPr="003F2C29">
        <w:rPr>
          <w:rFonts w:asciiTheme="minorHAnsi" w:hAnsiTheme="minorHAnsi" w:cstheme="minorHAnsi"/>
          <w:sz w:val="22"/>
          <w:szCs w:val="22"/>
          <w:lang w:eastAsia="pl-PL"/>
        </w:rPr>
        <w:tab/>
      </w:r>
      <w:r w:rsidRPr="003F2C29">
        <w:rPr>
          <w:rFonts w:asciiTheme="minorHAnsi" w:hAnsiTheme="minorHAnsi" w:cstheme="minorHAnsi"/>
          <w:sz w:val="22"/>
          <w:szCs w:val="22"/>
          <w:lang w:eastAsia="pl-PL"/>
        </w:rPr>
        <w:tab/>
      </w:r>
      <w:r w:rsidRPr="003F2C29">
        <w:rPr>
          <w:rFonts w:asciiTheme="minorHAnsi" w:hAnsiTheme="minorHAnsi" w:cstheme="minorHAnsi"/>
          <w:sz w:val="22"/>
          <w:szCs w:val="22"/>
          <w:lang w:eastAsia="pl-PL"/>
        </w:rPr>
        <w:tab/>
      </w:r>
      <w:r>
        <w:rPr>
          <w:rFonts w:asciiTheme="minorHAnsi" w:hAnsiTheme="minorHAnsi" w:cstheme="minorHAnsi"/>
          <w:sz w:val="22"/>
          <w:szCs w:val="22"/>
          <w:lang w:eastAsia="pl-PL"/>
        </w:rPr>
        <w:t xml:space="preserve">  </w:t>
      </w:r>
      <w:r w:rsidRPr="003F2C29">
        <w:rPr>
          <w:rFonts w:asciiTheme="minorHAnsi" w:hAnsiTheme="minorHAnsi" w:cstheme="minorHAnsi"/>
          <w:sz w:val="22"/>
          <w:szCs w:val="22"/>
          <w:lang w:eastAsia="pl-PL"/>
        </w:rPr>
        <w:tab/>
      </w:r>
      <w:r>
        <w:rPr>
          <w:rFonts w:asciiTheme="minorHAnsi" w:hAnsiTheme="minorHAnsi" w:cstheme="minorHAnsi"/>
          <w:sz w:val="22"/>
          <w:szCs w:val="22"/>
          <w:lang w:eastAsia="pl-PL"/>
        </w:rPr>
        <w:t xml:space="preserve">  </w:t>
      </w:r>
      <w:r w:rsidRPr="003F2C29">
        <w:rPr>
          <w:rFonts w:asciiTheme="minorHAnsi" w:hAnsiTheme="minorHAnsi" w:cstheme="minorHAnsi"/>
          <w:b/>
          <w:bCs/>
          <w:sz w:val="22"/>
          <w:szCs w:val="22"/>
          <w:lang w:eastAsia="pl-PL"/>
        </w:rPr>
        <w:t>Wykonawca</w:t>
      </w:r>
      <w:r w:rsidRPr="003F2C29">
        <w:rPr>
          <w:rFonts w:asciiTheme="minorHAnsi" w:hAnsiTheme="minorHAnsi" w:cstheme="minorHAnsi"/>
          <w:sz w:val="22"/>
          <w:szCs w:val="22"/>
          <w:lang w:eastAsia="pl-PL"/>
        </w:rPr>
        <w:t>:</w:t>
      </w:r>
    </w:p>
    <w:p w14:paraId="64516946" w14:textId="14C6AF96" w:rsidR="003F2C29" w:rsidRPr="003F2C29" w:rsidRDefault="003F2C29" w:rsidP="003F2C29">
      <w:pPr>
        <w:spacing w:before="100" w:beforeAutospacing="1" w:after="100" w:afterAutospacing="1"/>
        <w:ind w:left="709"/>
        <w:jc w:val="both"/>
        <w:rPr>
          <w:rFonts w:asciiTheme="minorHAnsi" w:hAnsiTheme="minorHAnsi" w:cstheme="minorHAnsi"/>
          <w:sz w:val="22"/>
          <w:szCs w:val="22"/>
          <w:lang w:eastAsia="pl-PL"/>
        </w:rPr>
      </w:pPr>
      <w:r w:rsidRPr="003F2C29">
        <w:rPr>
          <w:rFonts w:asciiTheme="minorHAnsi" w:hAnsiTheme="minorHAnsi" w:cstheme="minorHAnsi"/>
          <w:sz w:val="22"/>
          <w:szCs w:val="22"/>
          <w:lang w:eastAsia="pl-PL"/>
        </w:rPr>
        <w:t xml:space="preserve"> .........................................................</w:t>
      </w:r>
      <w:r w:rsidRPr="003F2C29">
        <w:rPr>
          <w:rFonts w:asciiTheme="minorHAnsi" w:hAnsiTheme="minorHAnsi" w:cstheme="minorHAnsi"/>
          <w:sz w:val="22"/>
          <w:szCs w:val="22"/>
          <w:lang w:eastAsia="pl-PL"/>
        </w:rPr>
        <w:tab/>
      </w:r>
      <w:r w:rsidRPr="003F2C29">
        <w:rPr>
          <w:rFonts w:asciiTheme="minorHAnsi" w:hAnsiTheme="minorHAnsi" w:cstheme="minorHAnsi"/>
          <w:sz w:val="22"/>
          <w:szCs w:val="22"/>
          <w:lang w:eastAsia="pl-PL"/>
        </w:rPr>
        <w:tab/>
      </w:r>
      <w:r>
        <w:rPr>
          <w:rFonts w:asciiTheme="minorHAnsi" w:hAnsiTheme="minorHAnsi" w:cstheme="minorHAnsi"/>
          <w:sz w:val="22"/>
          <w:szCs w:val="22"/>
          <w:lang w:eastAsia="pl-PL"/>
        </w:rPr>
        <w:t xml:space="preserve">   </w:t>
      </w:r>
      <w:r w:rsidRPr="003F2C29">
        <w:rPr>
          <w:rFonts w:asciiTheme="minorHAnsi" w:hAnsiTheme="minorHAnsi" w:cstheme="minorHAnsi"/>
          <w:sz w:val="22"/>
          <w:szCs w:val="22"/>
          <w:lang w:eastAsia="pl-PL"/>
        </w:rPr>
        <w:t>.........................................................</w:t>
      </w:r>
    </w:p>
    <w:p w14:paraId="75EE3D82" w14:textId="77777777" w:rsidR="006A693F" w:rsidRPr="005B0864" w:rsidRDefault="006A693F" w:rsidP="005B0864">
      <w:pPr>
        <w:jc w:val="both"/>
        <w:rPr>
          <w:rFonts w:asciiTheme="minorHAnsi" w:hAnsiTheme="minorHAnsi" w:cstheme="minorHAnsi"/>
          <w:sz w:val="22"/>
          <w:szCs w:val="22"/>
        </w:rPr>
      </w:pPr>
    </w:p>
    <w:sectPr w:rsidR="006A693F" w:rsidRPr="005B0864" w:rsidSect="001741EE">
      <w:footerReference w:type="default" r:id="rId9"/>
      <w:pgSz w:w="11906" w:h="16838"/>
      <w:pgMar w:top="851" w:right="1133"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C4E18" w14:textId="77777777" w:rsidR="003F0583" w:rsidRDefault="003F0583" w:rsidP="00DE3E32">
      <w:r>
        <w:separator/>
      </w:r>
    </w:p>
  </w:endnote>
  <w:endnote w:type="continuationSeparator" w:id="0">
    <w:p w14:paraId="17B22CF1" w14:textId="77777777" w:rsidR="003F0583" w:rsidRDefault="003F0583" w:rsidP="00DE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5450430"/>
      <w:docPartObj>
        <w:docPartGallery w:val="Page Numbers (Bottom of Page)"/>
        <w:docPartUnique/>
      </w:docPartObj>
    </w:sdtPr>
    <w:sdtContent>
      <w:p w14:paraId="7D578D00" w14:textId="77777777" w:rsidR="00DE3E32" w:rsidRDefault="00DE3E32">
        <w:pPr>
          <w:pStyle w:val="Stopka"/>
          <w:jc w:val="right"/>
        </w:pPr>
        <w:r>
          <w:fldChar w:fldCharType="begin"/>
        </w:r>
        <w:r>
          <w:instrText>PAGE   \* MERGEFORMAT</w:instrText>
        </w:r>
        <w:r>
          <w:fldChar w:fldCharType="separate"/>
        </w:r>
        <w:r>
          <w:t>2</w:t>
        </w:r>
        <w:r>
          <w:fldChar w:fldCharType="end"/>
        </w:r>
      </w:p>
    </w:sdtContent>
  </w:sdt>
  <w:p w14:paraId="22C933CF" w14:textId="77777777" w:rsidR="00DE3E32" w:rsidRDefault="00DE3E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38F83" w14:textId="77777777" w:rsidR="003F0583" w:rsidRDefault="003F0583" w:rsidP="00DE3E32">
      <w:r>
        <w:separator/>
      </w:r>
    </w:p>
  </w:footnote>
  <w:footnote w:type="continuationSeparator" w:id="0">
    <w:p w14:paraId="1E0CDD0A" w14:textId="77777777" w:rsidR="003F0583" w:rsidRDefault="003F0583" w:rsidP="00DE3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5A9A1CAE"/>
    <w:lvl w:ilvl="0">
      <w:start w:val="1"/>
      <w:numFmt w:val="decimal"/>
      <w:lvlText w:val="%1."/>
      <w:lvlJc w:val="left"/>
      <w:pPr>
        <w:tabs>
          <w:tab w:val="num" w:pos="360"/>
        </w:tabs>
        <w:ind w:left="360" w:hanging="360"/>
      </w:pPr>
      <w:rPr>
        <w:rFonts w:ascii="Calibri" w:hAnsi="Calibri" w:cs="Times New Roman" w:hint="default"/>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435"/>
        </w:tabs>
        <w:ind w:left="435" w:hanging="435"/>
      </w:pPr>
      <w:rPr>
        <w:rFonts w:hint="default"/>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rPr>
        <w:rFonts w:hint="default"/>
        <w:b w:val="0"/>
        <w:color w:val="auto"/>
        <w:sz w:val="24"/>
      </w:rPr>
    </w:lvl>
  </w:abstractNum>
  <w:abstractNum w:abstractNumId="4" w15:restartNumberingAfterBreak="0">
    <w:nsid w:val="00000007"/>
    <w:multiLevelType w:val="multilevel"/>
    <w:tmpl w:val="EBF0FF5C"/>
    <w:name w:val="WW8Num7"/>
    <w:lvl w:ilvl="0">
      <w:start w:val="1"/>
      <w:numFmt w:val="decimal"/>
      <w:lvlText w:val="%1."/>
      <w:lvlJc w:val="left"/>
      <w:pPr>
        <w:tabs>
          <w:tab w:val="num" w:pos="360"/>
        </w:tabs>
        <w:ind w:left="360" w:hanging="360"/>
      </w:pPr>
      <w:rPr>
        <w:b w:val="0"/>
      </w:rPr>
    </w:lvl>
    <w:lvl w:ilvl="1">
      <w:numFmt w:val="bullet"/>
      <w:lvlText w:val="-"/>
      <w:lvlJc w:val="left"/>
      <w:pPr>
        <w:tabs>
          <w:tab w:val="num" w:pos="927"/>
        </w:tabs>
        <w:ind w:left="927" w:hanging="207"/>
      </w:pPr>
      <w:rPr>
        <w:rFonts w:ascii="Garamond" w:hAnsi="Garamond" w:cs="Times New Roman" w:hint="default"/>
        <w:sz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08"/>
    <w:multiLevelType w:val="singleLevel"/>
    <w:tmpl w:val="00000008"/>
    <w:name w:val="WW8Num8"/>
    <w:lvl w:ilvl="0">
      <w:start w:val="1"/>
      <w:numFmt w:val="lowerLetter"/>
      <w:lvlText w:val="%1)"/>
      <w:lvlJc w:val="left"/>
      <w:pPr>
        <w:tabs>
          <w:tab w:val="num" w:pos="360"/>
        </w:tabs>
        <w:ind w:left="360" w:hanging="360"/>
      </w:pPr>
      <w:rPr>
        <w:rFonts w:hint="default"/>
        <w:color w:val="000000"/>
        <w:sz w:val="24"/>
      </w:rPr>
    </w:lvl>
  </w:abstractNum>
  <w:abstractNum w:abstractNumId="6" w15:restartNumberingAfterBreak="0">
    <w:nsid w:val="00000009"/>
    <w:multiLevelType w:val="singleLevel"/>
    <w:tmpl w:val="00000009"/>
    <w:name w:val="WW8Num9"/>
    <w:lvl w:ilvl="0">
      <w:start w:val="1"/>
      <w:numFmt w:val="lowerLetter"/>
      <w:lvlText w:val="%1)"/>
      <w:lvlJc w:val="left"/>
      <w:pPr>
        <w:tabs>
          <w:tab w:val="num" w:pos="720"/>
        </w:tabs>
        <w:ind w:left="851" w:hanging="284"/>
      </w:pPr>
      <w:rPr>
        <w:rFonts w:hint="default"/>
        <w:sz w:val="24"/>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87"/>
        </w:tabs>
        <w:ind w:left="787" w:hanging="360"/>
      </w:pPr>
      <w:rPr>
        <w:rFonts w:hint="default"/>
        <w:sz w:val="24"/>
        <w:szCs w:val="24"/>
      </w:rPr>
    </w:lvl>
  </w:abstractNum>
  <w:abstractNum w:abstractNumId="8" w15:restartNumberingAfterBreak="0">
    <w:nsid w:val="0000000B"/>
    <w:multiLevelType w:val="singleLevel"/>
    <w:tmpl w:val="0000000B"/>
    <w:name w:val="WW8Num11"/>
    <w:lvl w:ilvl="0">
      <w:start w:val="1"/>
      <w:numFmt w:val="decimal"/>
      <w:lvlText w:val="%1."/>
      <w:lvlJc w:val="left"/>
      <w:pPr>
        <w:tabs>
          <w:tab w:val="num" w:pos="227"/>
        </w:tabs>
        <w:ind w:left="227" w:hanging="227"/>
      </w:pPr>
      <w:rPr>
        <w:rFonts w:hint="default"/>
        <w:sz w:val="24"/>
        <w:szCs w:val="24"/>
      </w:rPr>
    </w:lvl>
  </w:abstractNum>
  <w:abstractNum w:abstractNumId="9"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hint="default"/>
        <w:sz w:val="24"/>
        <w:szCs w:val="24"/>
      </w:rPr>
    </w:lvl>
  </w:abstractNum>
  <w:abstractNum w:abstractNumId="10" w15:restartNumberingAfterBreak="0">
    <w:nsid w:val="0000000D"/>
    <w:multiLevelType w:val="singleLevel"/>
    <w:tmpl w:val="0000000D"/>
    <w:name w:val="WW8Num13"/>
    <w:lvl w:ilvl="0">
      <w:start w:val="1"/>
      <w:numFmt w:val="decimal"/>
      <w:lvlText w:val="%1."/>
      <w:lvlJc w:val="left"/>
      <w:pPr>
        <w:tabs>
          <w:tab w:val="num" w:pos="360"/>
        </w:tabs>
        <w:ind w:left="360" w:hanging="360"/>
      </w:pPr>
      <w:rPr>
        <w:rFonts w:hint="default"/>
        <w:b w:val="0"/>
        <w:smallCaps/>
        <w:sz w:val="24"/>
        <w:szCs w:val="22"/>
      </w:rPr>
    </w:lvl>
  </w:abstractNum>
  <w:abstractNum w:abstractNumId="11" w15:restartNumberingAfterBreak="0">
    <w:nsid w:val="00000014"/>
    <w:multiLevelType w:val="singleLevel"/>
    <w:tmpl w:val="00000014"/>
    <w:name w:val="WW8Num20"/>
    <w:lvl w:ilvl="0">
      <w:start w:val="1"/>
      <w:numFmt w:val="decimal"/>
      <w:lvlText w:val="%1."/>
      <w:lvlJc w:val="left"/>
      <w:pPr>
        <w:tabs>
          <w:tab w:val="num" w:pos="0"/>
        </w:tabs>
        <w:ind w:left="720" w:hanging="360"/>
      </w:pPr>
      <w:rPr>
        <w:sz w:val="22"/>
        <w:szCs w:val="22"/>
      </w:rPr>
    </w:lvl>
  </w:abstractNum>
  <w:abstractNum w:abstractNumId="12" w15:restartNumberingAfterBreak="0">
    <w:nsid w:val="083D4A01"/>
    <w:multiLevelType w:val="multilevel"/>
    <w:tmpl w:val="9676B0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638068F"/>
    <w:multiLevelType w:val="hybridMultilevel"/>
    <w:tmpl w:val="6A84A800"/>
    <w:lvl w:ilvl="0" w:tplc="64F8F292">
      <w:start w:val="1"/>
      <w:numFmt w:val="decimal"/>
      <w:lvlText w:val="%1."/>
      <w:lvlJc w:val="left"/>
      <w:pPr>
        <w:tabs>
          <w:tab w:val="num" w:pos="1500"/>
        </w:tabs>
        <w:ind w:left="1500" w:hanging="360"/>
      </w:pPr>
      <w:rPr>
        <w:rFonts w:hint="default"/>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4" w15:restartNumberingAfterBreak="0">
    <w:nsid w:val="18DD1081"/>
    <w:multiLevelType w:val="hybridMultilevel"/>
    <w:tmpl w:val="0F50C8D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DC4B2B"/>
    <w:multiLevelType w:val="hybridMultilevel"/>
    <w:tmpl w:val="DC82F240"/>
    <w:lvl w:ilvl="0" w:tplc="9560054E">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16" w15:restartNumberingAfterBreak="0">
    <w:nsid w:val="1B537F42"/>
    <w:multiLevelType w:val="hybridMultilevel"/>
    <w:tmpl w:val="A94436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5E609D"/>
    <w:multiLevelType w:val="hybridMultilevel"/>
    <w:tmpl w:val="62E207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A05B03"/>
    <w:multiLevelType w:val="hybridMultilevel"/>
    <w:tmpl w:val="715E9F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4223BE"/>
    <w:multiLevelType w:val="singleLevel"/>
    <w:tmpl w:val="0415000F"/>
    <w:lvl w:ilvl="0">
      <w:start w:val="1"/>
      <w:numFmt w:val="decimal"/>
      <w:lvlText w:val="%1."/>
      <w:lvlJc w:val="left"/>
      <w:pPr>
        <w:ind w:left="720" w:hanging="360"/>
      </w:pPr>
    </w:lvl>
  </w:abstractNum>
  <w:abstractNum w:abstractNumId="20" w15:restartNumberingAfterBreak="0">
    <w:nsid w:val="30F56F32"/>
    <w:multiLevelType w:val="hybridMultilevel"/>
    <w:tmpl w:val="3A46D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9F19CE"/>
    <w:multiLevelType w:val="multilevel"/>
    <w:tmpl w:val="3A8A1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1E335B"/>
    <w:multiLevelType w:val="hybridMultilevel"/>
    <w:tmpl w:val="E86895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D042DA"/>
    <w:multiLevelType w:val="hybridMultilevel"/>
    <w:tmpl w:val="B916106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35636340"/>
    <w:multiLevelType w:val="hybridMultilevel"/>
    <w:tmpl w:val="AD3A1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B15D09"/>
    <w:multiLevelType w:val="hybridMultilevel"/>
    <w:tmpl w:val="78C4845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5427A1"/>
    <w:multiLevelType w:val="hybridMultilevel"/>
    <w:tmpl w:val="DBEEC9AA"/>
    <w:lvl w:ilvl="0" w:tplc="0415000F">
      <w:start w:val="1"/>
      <w:numFmt w:val="decimal"/>
      <w:lvlText w:val="%1."/>
      <w:lvlJc w:val="left"/>
      <w:pPr>
        <w:ind w:left="720" w:hanging="360"/>
      </w:pPr>
    </w:lvl>
    <w:lvl w:ilvl="1" w:tplc="FFD412EE">
      <w:start w:val="6"/>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695108"/>
    <w:multiLevelType w:val="hybridMultilevel"/>
    <w:tmpl w:val="D6E6B954"/>
    <w:lvl w:ilvl="0" w:tplc="39FAAE9E">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0F6D30A">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F84A38">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33834C6">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A4070C6">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CAB9DA">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7E580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46BEB6">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EAA0D3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F957856"/>
    <w:multiLevelType w:val="hybridMultilevel"/>
    <w:tmpl w:val="BFA25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CD2387"/>
    <w:multiLevelType w:val="hybridMultilevel"/>
    <w:tmpl w:val="7896A2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616A8F"/>
    <w:multiLevelType w:val="hybridMultilevel"/>
    <w:tmpl w:val="B0CAC32A"/>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1" w15:restartNumberingAfterBreak="0">
    <w:nsid w:val="4C6203F2"/>
    <w:multiLevelType w:val="hybridMultilevel"/>
    <w:tmpl w:val="5742CFB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0657846"/>
    <w:multiLevelType w:val="hybridMultilevel"/>
    <w:tmpl w:val="AFBC2DD0"/>
    <w:lvl w:ilvl="0" w:tplc="0B0C475A">
      <w:start w:val="1"/>
      <w:numFmt w:val="bullet"/>
      <w:lvlText w:val="-"/>
      <w:lvlJc w:val="left"/>
      <w:pPr>
        <w:ind w:left="1428" w:hanging="360"/>
      </w:pPr>
      <w:rPr>
        <w:rFonts w:ascii="Calibri" w:eastAsia="Times New Roman" w:hAnsi="Calibri" w:cs="Aria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3" w15:restartNumberingAfterBreak="0">
    <w:nsid w:val="58E5147F"/>
    <w:multiLevelType w:val="hybridMultilevel"/>
    <w:tmpl w:val="F972541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9822648"/>
    <w:multiLevelType w:val="hybridMultilevel"/>
    <w:tmpl w:val="C78A9A2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DC6182"/>
    <w:multiLevelType w:val="hybridMultilevel"/>
    <w:tmpl w:val="6A84A800"/>
    <w:lvl w:ilvl="0" w:tplc="FFFFFFFF">
      <w:start w:val="1"/>
      <w:numFmt w:val="decimal"/>
      <w:lvlText w:val="%1."/>
      <w:lvlJc w:val="left"/>
      <w:pPr>
        <w:tabs>
          <w:tab w:val="num" w:pos="1500"/>
        </w:tabs>
        <w:ind w:left="1500" w:hanging="360"/>
      </w:pPr>
      <w:rPr>
        <w:rFonts w:hint="default"/>
      </w:rPr>
    </w:lvl>
    <w:lvl w:ilvl="1" w:tplc="FFFFFFFF" w:tentative="1">
      <w:start w:val="1"/>
      <w:numFmt w:val="lowerLetter"/>
      <w:lvlText w:val="%2."/>
      <w:lvlJc w:val="left"/>
      <w:pPr>
        <w:tabs>
          <w:tab w:val="num" w:pos="2220"/>
        </w:tabs>
        <w:ind w:left="2220" w:hanging="360"/>
      </w:pPr>
    </w:lvl>
    <w:lvl w:ilvl="2" w:tplc="FFFFFFFF" w:tentative="1">
      <w:start w:val="1"/>
      <w:numFmt w:val="lowerRoman"/>
      <w:lvlText w:val="%3."/>
      <w:lvlJc w:val="right"/>
      <w:pPr>
        <w:tabs>
          <w:tab w:val="num" w:pos="2940"/>
        </w:tabs>
        <w:ind w:left="2940" w:hanging="180"/>
      </w:pPr>
    </w:lvl>
    <w:lvl w:ilvl="3" w:tplc="FFFFFFFF" w:tentative="1">
      <w:start w:val="1"/>
      <w:numFmt w:val="decimal"/>
      <w:lvlText w:val="%4."/>
      <w:lvlJc w:val="left"/>
      <w:pPr>
        <w:tabs>
          <w:tab w:val="num" w:pos="3660"/>
        </w:tabs>
        <w:ind w:left="3660" w:hanging="360"/>
      </w:pPr>
    </w:lvl>
    <w:lvl w:ilvl="4" w:tplc="FFFFFFFF" w:tentative="1">
      <w:start w:val="1"/>
      <w:numFmt w:val="lowerLetter"/>
      <w:lvlText w:val="%5."/>
      <w:lvlJc w:val="left"/>
      <w:pPr>
        <w:tabs>
          <w:tab w:val="num" w:pos="4380"/>
        </w:tabs>
        <w:ind w:left="4380" w:hanging="360"/>
      </w:pPr>
    </w:lvl>
    <w:lvl w:ilvl="5" w:tplc="FFFFFFFF" w:tentative="1">
      <w:start w:val="1"/>
      <w:numFmt w:val="lowerRoman"/>
      <w:lvlText w:val="%6."/>
      <w:lvlJc w:val="right"/>
      <w:pPr>
        <w:tabs>
          <w:tab w:val="num" w:pos="5100"/>
        </w:tabs>
        <w:ind w:left="5100" w:hanging="180"/>
      </w:pPr>
    </w:lvl>
    <w:lvl w:ilvl="6" w:tplc="FFFFFFFF" w:tentative="1">
      <w:start w:val="1"/>
      <w:numFmt w:val="decimal"/>
      <w:lvlText w:val="%7."/>
      <w:lvlJc w:val="left"/>
      <w:pPr>
        <w:tabs>
          <w:tab w:val="num" w:pos="5820"/>
        </w:tabs>
        <w:ind w:left="5820" w:hanging="360"/>
      </w:pPr>
    </w:lvl>
    <w:lvl w:ilvl="7" w:tplc="FFFFFFFF" w:tentative="1">
      <w:start w:val="1"/>
      <w:numFmt w:val="lowerLetter"/>
      <w:lvlText w:val="%8."/>
      <w:lvlJc w:val="left"/>
      <w:pPr>
        <w:tabs>
          <w:tab w:val="num" w:pos="6540"/>
        </w:tabs>
        <w:ind w:left="6540" w:hanging="360"/>
      </w:pPr>
    </w:lvl>
    <w:lvl w:ilvl="8" w:tplc="FFFFFFFF" w:tentative="1">
      <w:start w:val="1"/>
      <w:numFmt w:val="lowerRoman"/>
      <w:lvlText w:val="%9."/>
      <w:lvlJc w:val="right"/>
      <w:pPr>
        <w:tabs>
          <w:tab w:val="num" w:pos="7260"/>
        </w:tabs>
        <w:ind w:left="7260" w:hanging="180"/>
      </w:pPr>
    </w:lvl>
  </w:abstractNum>
  <w:abstractNum w:abstractNumId="36" w15:restartNumberingAfterBreak="0">
    <w:nsid w:val="673368C5"/>
    <w:multiLevelType w:val="multilevel"/>
    <w:tmpl w:val="EBF0FF5C"/>
    <w:lvl w:ilvl="0">
      <w:start w:val="1"/>
      <w:numFmt w:val="decimal"/>
      <w:lvlText w:val="%1."/>
      <w:lvlJc w:val="left"/>
      <w:pPr>
        <w:tabs>
          <w:tab w:val="num" w:pos="360"/>
        </w:tabs>
        <w:ind w:left="360" w:hanging="360"/>
      </w:pPr>
      <w:rPr>
        <w:b w:val="0"/>
      </w:rPr>
    </w:lvl>
    <w:lvl w:ilvl="1">
      <w:numFmt w:val="bullet"/>
      <w:lvlText w:val="-"/>
      <w:lvlJc w:val="left"/>
      <w:pPr>
        <w:tabs>
          <w:tab w:val="num" w:pos="927"/>
        </w:tabs>
        <w:ind w:left="927" w:hanging="207"/>
      </w:pPr>
      <w:rPr>
        <w:rFonts w:ascii="Garamond" w:hAnsi="Garamond" w:cs="Times New Roman" w:hint="default"/>
        <w:sz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15:restartNumberingAfterBreak="0">
    <w:nsid w:val="694E31D1"/>
    <w:multiLevelType w:val="hybridMultilevel"/>
    <w:tmpl w:val="A9CA5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2D2BAE"/>
    <w:multiLevelType w:val="hybridMultilevel"/>
    <w:tmpl w:val="A10A90FE"/>
    <w:lvl w:ilvl="0" w:tplc="0415000F">
      <w:start w:val="1"/>
      <w:numFmt w:val="decimal"/>
      <w:lvlText w:val="%1."/>
      <w:lvlJc w:val="left"/>
      <w:pPr>
        <w:ind w:left="720" w:hanging="360"/>
      </w:pPr>
    </w:lvl>
    <w:lvl w:ilvl="1" w:tplc="695E9E6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1B56AD"/>
    <w:multiLevelType w:val="hybridMultilevel"/>
    <w:tmpl w:val="157C8C1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36709023">
    <w:abstractNumId w:val="0"/>
  </w:num>
  <w:num w:numId="2" w16cid:durableId="959074818">
    <w:abstractNumId w:val="2"/>
  </w:num>
  <w:num w:numId="3" w16cid:durableId="2095472639">
    <w:abstractNumId w:val="4"/>
  </w:num>
  <w:num w:numId="4" w16cid:durableId="484902622">
    <w:abstractNumId w:val="13"/>
  </w:num>
  <w:num w:numId="5" w16cid:durableId="1875539692">
    <w:abstractNumId w:val="35"/>
  </w:num>
  <w:num w:numId="6" w16cid:durableId="648897642">
    <w:abstractNumId w:val="38"/>
  </w:num>
  <w:num w:numId="7" w16cid:durableId="1892813339">
    <w:abstractNumId w:val="30"/>
  </w:num>
  <w:num w:numId="8" w16cid:durableId="1862887729">
    <w:abstractNumId w:val="26"/>
  </w:num>
  <w:num w:numId="9" w16cid:durableId="1245991752">
    <w:abstractNumId w:val="17"/>
  </w:num>
  <w:num w:numId="10" w16cid:durableId="2101559798">
    <w:abstractNumId w:val="24"/>
  </w:num>
  <w:num w:numId="11" w16cid:durableId="1546334991">
    <w:abstractNumId w:val="22"/>
  </w:num>
  <w:num w:numId="12" w16cid:durableId="535193794">
    <w:abstractNumId w:val="33"/>
  </w:num>
  <w:num w:numId="13" w16cid:durableId="1846285666">
    <w:abstractNumId w:val="36"/>
  </w:num>
  <w:num w:numId="14" w16cid:durableId="1952666385">
    <w:abstractNumId w:val="28"/>
  </w:num>
  <w:num w:numId="15" w16cid:durableId="1582829607">
    <w:abstractNumId w:val="14"/>
  </w:num>
  <w:num w:numId="16" w16cid:durableId="2037390612">
    <w:abstractNumId w:val="18"/>
  </w:num>
  <w:num w:numId="17" w16cid:durableId="1874730228">
    <w:abstractNumId w:val="29"/>
  </w:num>
  <w:num w:numId="18" w16cid:durableId="767890757">
    <w:abstractNumId w:val="20"/>
  </w:num>
  <w:num w:numId="19" w16cid:durableId="935552972">
    <w:abstractNumId w:val="31"/>
  </w:num>
  <w:num w:numId="20" w16cid:durableId="28336097">
    <w:abstractNumId w:val="39"/>
  </w:num>
  <w:num w:numId="21" w16cid:durableId="2076468973">
    <w:abstractNumId w:val="25"/>
  </w:num>
  <w:num w:numId="22" w16cid:durableId="462432946">
    <w:abstractNumId w:val="16"/>
  </w:num>
  <w:num w:numId="23" w16cid:durableId="1085687411">
    <w:abstractNumId w:val="37"/>
  </w:num>
  <w:num w:numId="24" w16cid:durableId="1986742731">
    <w:abstractNumId w:val="27"/>
  </w:num>
  <w:num w:numId="25" w16cid:durableId="1011882650">
    <w:abstractNumId w:val="15"/>
  </w:num>
  <w:num w:numId="26" w16cid:durableId="1616986310">
    <w:abstractNumId w:val="23"/>
  </w:num>
  <w:num w:numId="27" w16cid:durableId="314073953">
    <w:abstractNumId w:val="32"/>
  </w:num>
  <w:num w:numId="28" w16cid:durableId="786316224">
    <w:abstractNumId w:val="1"/>
  </w:num>
  <w:num w:numId="29" w16cid:durableId="1098134025">
    <w:abstractNumId w:val="34"/>
  </w:num>
  <w:num w:numId="30" w16cid:durableId="2007122137">
    <w:abstractNumId w:val="19"/>
  </w:num>
  <w:num w:numId="31" w16cid:durableId="665211946">
    <w:abstractNumId w:val="12"/>
  </w:num>
  <w:num w:numId="32" w16cid:durableId="5314989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76372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6149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43609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03044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022366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006252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520250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334323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639779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008793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329463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8865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412286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085627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35885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6457671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B15"/>
    <w:rsid w:val="00006EC0"/>
    <w:rsid w:val="0005475F"/>
    <w:rsid w:val="000704A6"/>
    <w:rsid w:val="000742A7"/>
    <w:rsid w:val="000D0C6B"/>
    <w:rsid w:val="000D426E"/>
    <w:rsid w:val="000D5B49"/>
    <w:rsid w:val="000E7326"/>
    <w:rsid w:val="00166A19"/>
    <w:rsid w:val="001741EE"/>
    <w:rsid w:val="00180B63"/>
    <w:rsid w:val="001A4EA9"/>
    <w:rsid w:val="001A60AE"/>
    <w:rsid w:val="001C142C"/>
    <w:rsid w:val="001E44FD"/>
    <w:rsid w:val="00211D82"/>
    <w:rsid w:val="00237C5B"/>
    <w:rsid w:val="00246395"/>
    <w:rsid w:val="0029172D"/>
    <w:rsid w:val="002B3181"/>
    <w:rsid w:val="002C3997"/>
    <w:rsid w:val="002D27CE"/>
    <w:rsid w:val="002E6261"/>
    <w:rsid w:val="003310B1"/>
    <w:rsid w:val="0036494F"/>
    <w:rsid w:val="00376E4D"/>
    <w:rsid w:val="00380DA6"/>
    <w:rsid w:val="0038521F"/>
    <w:rsid w:val="003A1B52"/>
    <w:rsid w:val="003A5C58"/>
    <w:rsid w:val="003B3EE2"/>
    <w:rsid w:val="003B7580"/>
    <w:rsid w:val="003F0583"/>
    <w:rsid w:val="003F2C29"/>
    <w:rsid w:val="004504DB"/>
    <w:rsid w:val="00461087"/>
    <w:rsid w:val="0046269E"/>
    <w:rsid w:val="00471687"/>
    <w:rsid w:val="004755B2"/>
    <w:rsid w:val="004801C6"/>
    <w:rsid w:val="00480BB6"/>
    <w:rsid w:val="004A4361"/>
    <w:rsid w:val="004A4E89"/>
    <w:rsid w:val="004B01AB"/>
    <w:rsid w:val="004B4E52"/>
    <w:rsid w:val="004D0299"/>
    <w:rsid w:val="004D628F"/>
    <w:rsid w:val="004D7797"/>
    <w:rsid w:val="004F7239"/>
    <w:rsid w:val="00515F33"/>
    <w:rsid w:val="00516B15"/>
    <w:rsid w:val="00532C2B"/>
    <w:rsid w:val="005509AE"/>
    <w:rsid w:val="005665D4"/>
    <w:rsid w:val="00566973"/>
    <w:rsid w:val="005B0864"/>
    <w:rsid w:val="005B53AF"/>
    <w:rsid w:val="005C151E"/>
    <w:rsid w:val="005E4694"/>
    <w:rsid w:val="00601085"/>
    <w:rsid w:val="006107C6"/>
    <w:rsid w:val="006668F4"/>
    <w:rsid w:val="00675AC8"/>
    <w:rsid w:val="006A693F"/>
    <w:rsid w:val="007170B7"/>
    <w:rsid w:val="00727EA4"/>
    <w:rsid w:val="00740BE6"/>
    <w:rsid w:val="00752E5B"/>
    <w:rsid w:val="00797E99"/>
    <w:rsid w:val="007A49D7"/>
    <w:rsid w:val="007B5EC6"/>
    <w:rsid w:val="007C42E5"/>
    <w:rsid w:val="007C77FF"/>
    <w:rsid w:val="007D3A60"/>
    <w:rsid w:val="007E4C4E"/>
    <w:rsid w:val="007F0AEE"/>
    <w:rsid w:val="00836A1A"/>
    <w:rsid w:val="008370BF"/>
    <w:rsid w:val="008405D2"/>
    <w:rsid w:val="00865D2C"/>
    <w:rsid w:val="008721E5"/>
    <w:rsid w:val="00884F6E"/>
    <w:rsid w:val="008908DD"/>
    <w:rsid w:val="008B0905"/>
    <w:rsid w:val="00906CA6"/>
    <w:rsid w:val="0094469F"/>
    <w:rsid w:val="00966267"/>
    <w:rsid w:val="009B7150"/>
    <w:rsid w:val="009C0E48"/>
    <w:rsid w:val="009D3143"/>
    <w:rsid w:val="009F1528"/>
    <w:rsid w:val="009F3399"/>
    <w:rsid w:val="009F7677"/>
    <w:rsid w:val="00A13295"/>
    <w:rsid w:val="00A33380"/>
    <w:rsid w:val="00A6177F"/>
    <w:rsid w:val="00A62DD7"/>
    <w:rsid w:val="00A66F95"/>
    <w:rsid w:val="00AD047E"/>
    <w:rsid w:val="00AF27CC"/>
    <w:rsid w:val="00B17799"/>
    <w:rsid w:val="00B21AFE"/>
    <w:rsid w:val="00B233D3"/>
    <w:rsid w:val="00B54B0F"/>
    <w:rsid w:val="00B64CA8"/>
    <w:rsid w:val="00B82798"/>
    <w:rsid w:val="00B84644"/>
    <w:rsid w:val="00C93659"/>
    <w:rsid w:val="00CC5187"/>
    <w:rsid w:val="00CC6E59"/>
    <w:rsid w:val="00CD2537"/>
    <w:rsid w:val="00D170B2"/>
    <w:rsid w:val="00D46D08"/>
    <w:rsid w:val="00D56D29"/>
    <w:rsid w:val="00D70289"/>
    <w:rsid w:val="00D76FDD"/>
    <w:rsid w:val="00DD4617"/>
    <w:rsid w:val="00DD6BDB"/>
    <w:rsid w:val="00DE361C"/>
    <w:rsid w:val="00DE3E32"/>
    <w:rsid w:val="00DF5FA2"/>
    <w:rsid w:val="00E20B01"/>
    <w:rsid w:val="00E378F6"/>
    <w:rsid w:val="00E61836"/>
    <w:rsid w:val="00E719DE"/>
    <w:rsid w:val="00EE32D3"/>
    <w:rsid w:val="00F322D5"/>
    <w:rsid w:val="00F33DA5"/>
    <w:rsid w:val="00F369B3"/>
    <w:rsid w:val="00F6125B"/>
    <w:rsid w:val="00F61B79"/>
    <w:rsid w:val="00F71175"/>
    <w:rsid w:val="00F810FA"/>
    <w:rsid w:val="00F9709B"/>
    <w:rsid w:val="00F97983"/>
    <w:rsid w:val="00FA1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ABC9"/>
  <w15:chartTrackingRefBased/>
  <w15:docId w15:val="{C478FA51-B147-42CC-8621-3A63815FB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B15"/>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qFormat/>
    <w:rsid w:val="00516B15"/>
    <w:pPr>
      <w:keepNext/>
      <w:numPr>
        <w:numId w:val="1"/>
      </w:numPr>
      <w:outlineLvl w:val="0"/>
    </w:pPr>
    <w:rPr>
      <w:sz w:val="24"/>
    </w:rPr>
  </w:style>
  <w:style w:type="paragraph" w:styleId="Nagwek2">
    <w:name w:val="heading 2"/>
    <w:basedOn w:val="Normalny"/>
    <w:next w:val="Normalny"/>
    <w:link w:val="Nagwek2Znak"/>
    <w:qFormat/>
    <w:rsid w:val="00516B15"/>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16B15"/>
    <w:pPr>
      <w:keepNext/>
      <w:numPr>
        <w:ilvl w:val="2"/>
        <w:numId w:val="1"/>
      </w:numPr>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16B15"/>
    <w:rPr>
      <w:rFonts w:ascii="Times New Roman" w:eastAsia="Times New Roman" w:hAnsi="Times New Roman" w:cs="Times New Roman"/>
      <w:sz w:val="24"/>
      <w:szCs w:val="20"/>
      <w:lang w:eastAsia="zh-CN"/>
    </w:rPr>
  </w:style>
  <w:style w:type="character" w:customStyle="1" w:styleId="Nagwek2Znak">
    <w:name w:val="Nagłówek 2 Znak"/>
    <w:basedOn w:val="Domylnaczcionkaakapitu"/>
    <w:link w:val="Nagwek2"/>
    <w:rsid w:val="00516B15"/>
    <w:rPr>
      <w:rFonts w:ascii="Arial" w:eastAsia="Times New Roman" w:hAnsi="Arial" w:cs="Arial"/>
      <w:b/>
      <w:bCs/>
      <w:i/>
      <w:iCs/>
      <w:sz w:val="28"/>
      <w:szCs w:val="28"/>
      <w:lang w:eastAsia="zh-CN"/>
    </w:rPr>
  </w:style>
  <w:style w:type="character" w:customStyle="1" w:styleId="Nagwek3Znak">
    <w:name w:val="Nagłówek 3 Znak"/>
    <w:basedOn w:val="Domylnaczcionkaakapitu"/>
    <w:link w:val="Nagwek3"/>
    <w:rsid w:val="00516B15"/>
    <w:rPr>
      <w:rFonts w:ascii="Arial" w:eastAsia="Times New Roman" w:hAnsi="Arial" w:cs="Arial"/>
      <w:b/>
      <w:bCs/>
      <w:sz w:val="26"/>
      <w:szCs w:val="26"/>
      <w:lang w:eastAsia="zh-CN"/>
    </w:rPr>
  </w:style>
  <w:style w:type="character" w:styleId="Odwoaniedokomentarza">
    <w:name w:val="annotation reference"/>
    <w:basedOn w:val="Domylnaczcionkaakapitu"/>
    <w:semiHidden/>
    <w:rsid w:val="00516B15"/>
    <w:rPr>
      <w:sz w:val="16"/>
      <w:szCs w:val="16"/>
    </w:rPr>
  </w:style>
  <w:style w:type="paragraph" w:styleId="Tekstpodstawowy">
    <w:name w:val="Body Text"/>
    <w:basedOn w:val="Normalny"/>
    <w:link w:val="TekstpodstawowyZnak"/>
    <w:semiHidden/>
    <w:rsid w:val="00516B15"/>
    <w:rPr>
      <w:sz w:val="24"/>
    </w:rPr>
  </w:style>
  <w:style w:type="character" w:customStyle="1" w:styleId="TekstpodstawowyZnak">
    <w:name w:val="Tekst podstawowy Znak"/>
    <w:basedOn w:val="Domylnaczcionkaakapitu"/>
    <w:link w:val="Tekstpodstawowy"/>
    <w:semiHidden/>
    <w:rsid w:val="00516B15"/>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516B15"/>
    <w:pPr>
      <w:autoSpaceDE w:val="0"/>
    </w:pPr>
    <w:rPr>
      <w:kern w:val="2"/>
      <w:sz w:val="22"/>
      <w:szCs w:val="24"/>
    </w:rPr>
  </w:style>
  <w:style w:type="paragraph" w:styleId="Akapitzlist">
    <w:name w:val="List Paragraph"/>
    <w:basedOn w:val="Normalny"/>
    <w:uiPriority w:val="34"/>
    <w:qFormat/>
    <w:rsid w:val="00516B15"/>
    <w:pPr>
      <w:ind w:left="720"/>
      <w:contextualSpacing/>
    </w:pPr>
  </w:style>
  <w:style w:type="paragraph" w:styleId="Nagwek">
    <w:name w:val="header"/>
    <w:basedOn w:val="Normalny"/>
    <w:link w:val="NagwekZnak"/>
    <w:uiPriority w:val="99"/>
    <w:unhideWhenUsed/>
    <w:rsid w:val="00DE3E32"/>
    <w:pPr>
      <w:tabs>
        <w:tab w:val="center" w:pos="4536"/>
        <w:tab w:val="right" w:pos="9072"/>
      </w:tabs>
    </w:pPr>
  </w:style>
  <w:style w:type="character" w:customStyle="1" w:styleId="NagwekZnak">
    <w:name w:val="Nagłówek Znak"/>
    <w:basedOn w:val="Domylnaczcionkaakapitu"/>
    <w:link w:val="Nagwek"/>
    <w:uiPriority w:val="99"/>
    <w:rsid w:val="00DE3E32"/>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DE3E32"/>
    <w:pPr>
      <w:tabs>
        <w:tab w:val="center" w:pos="4536"/>
        <w:tab w:val="right" w:pos="9072"/>
      </w:tabs>
    </w:pPr>
  </w:style>
  <w:style w:type="character" w:customStyle="1" w:styleId="StopkaZnak">
    <w:name w:val="Stopka Znak"/>
    <w:basedOn w:val="Domylnaczcionkaakapitu"/>
    <w:link w:val="Stopka"/>
    <w:uiPriority w:val="99"/>
    <w:rsid w:val="00DE3E32"/>
    <w:rPr>
      <w:rFonts w:ascii="Times New Roman" w:eastAsia="Times New Roman" w:hAnsi="Times New Roman" w:cs="Times New Roman"/>
      <w:sz w:val="20"/>
      <w:szCs w:val="20"/>
      <w:lang w:eastAsia="zh-CN"/>
    </w:rPr>
  </w:style>
  <w:style w:type="table" w:customStyle="1" w:styleId="TableGrid">
    <w:name w:val="TableGrid"/>
    <w:rsid w:val="004D0299"/>
    <w:pPr>
      <w:spacing w:after="0" w:line="240" w:lineRule="auto"/>
    </w:pPr>
    <w:rPr>
      <w:rFonts w:eastAsiaTheme="minorEastAsia"/>
      <w:lang w:eastAsia="pl-PL"/>
    </w:rPr>
    <w:tblPr>
      <w:tblCellMar>
        <w:top w:w="0" w:type="dxa"/>
        <w:left w:w="0" w:type="dxa"/>
        <w:bottom w:w="0" w:type="dxa"/>
        <w:right w:w="0" w:type="dxa"/>
      </w:tblCellMar>
    </w:tblPr>
  </w:style>
  <w:style w:type="paragraph" w:styleId="Poprawka">
    <w:name w:val="Revision"/>
    <w:hidden/>
    <w:uiPriority w:val="99"/>
    <w:semiHidden/>
    <w:rsid w:val="003B3EE2"/>
    <w:pPr>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
    <w:uiPriority w:val="99"/>
    <w:unhideWhenUsed/>
    <w:rsid w:val="003B3EE2"/>
  </w:style>
  <w:style w:type="character" w:customStyle="1" w:styleId="TekstkomentarzaZnak">
    <w:name w:val="Tekst komentarza Znak"/>
    <w:basedOn w:val="Domylnaczcionkaakapitu"/>
    <w:link w:val="Tekstkomentarza"/>
    <w:uiPriority w:val="99"/>
    <w:rsid w:val="003B3EE2"/>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3B3EE2"/>
    <w:rPr>
      <w:b/>
      <w:bCs/>
    </w:rPr>
  </w:style>
  <w:style w:type="character" w:customStyle="1" w:styleId="TematkomentarzaZnak">
    <w:name w:val="Temat komentarza Znak"/>
    <w:basedOn w:val="TekstkomentarzaZnak"/>
    <w:link w:val="Tematkomentarza"/>
    <w:uiPriority w:val="99"/>
    <w:semiHidden/>
    <w:rsid w:val="003B3EE2"/>
    <w:rPr>
      <w:rFonts w:ascii="Times New Roman" w:eastAsia="Times New Roman" w:hAnsi="Times New Roman" w:cs="Times New Roman"/>
      <w:b/>
      <w:bCs/>
      <w:sz w:val="20"/>
      <w:szCs w:val="20"/>
      <w:lang w:eastAsia="zh-CN"/>
    </w:rPr>
  </w:style>
  <w:style w:type="paragraph" w:customStyle="1" w:styleId="Standard">
    <w:name w:val="Standard"/>
    <w:rsid w:val="006A693F"/>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Nagwek1-kontynuacja">
    <w:name w:val="Nagłówek 1-kontynuacja"/>
    <w:basedOn w:val="Nagwek1"/>
    <w:next w:val="Nagwek2"/>
    <w:rsid w:val="006A693F"/>
    <w:pPr>
      <w:keepLines/>
      <w:widowControl w:val="0"/>
      <w:numPr>
        <w:numId w:val="0"/>
      </w:numPr>
      <w:autoSpaceDN w:val="0"/>
      <w:snapToGrid w:val="0"/>
      <w:spacing w:after="360"/>
      <w:jc w:val="center"/>
      <w:outlineLvl w:val="9"/>
    </w:pPr>
    <w:rPr>
      <w:rFonts w:ascii="Arial" w:hAnsi="Arial"/>
      <w:b/>
      <w:sz w:val="28"/>
      <w:lang w:eastAsia="pl-PL" w:bidi="hi-IN"/>
    </w:rPr>
  </w:style>
  <w:style w:type="table" w:styleId="Tabela-Siatka">
    <w:name w:val="Table Grid"/>
    <w:basedOn w:val="Standardowy"/>
    <w:uiPriority w:val="39"/>
    <w:rsid w:val="006A693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E4C4E"/>
    <w:rPr>
      <w:sz w:val="18"/>
      <w:szCs w:val="18"/>
    </w:rPr>
  </w:style>
  <w:style w:type="character" w:customStyle="1" w:styleId="TekstdymkaZnak">
    <w:name w:val="Tekst dymka Znak"/>
    <w:basedOn w:val="Domylnaczcionkaakapitu"/>
    <w:link w:val="Tekstdymka"/>
    <w:uiPriority w:val="99"/>
    <w:semiHidden/>
    <w:rsid w:val="007E4C4E"/>
    <w:rPr>
      <w:rFonts w:ascii="Times New Roman" w:eastAsia="Times New Roman"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CB11C-1EB7-5B4D-B17C-7E4CE0F1A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6870</Words>
  <Characters>41221</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dc:description/>
  <cp:lastModifiedBy>mgagol</cp:lastModifiedBy>
  <cp:revision>7</cp:revision>
  <cp:lastPrinted>2025-04-22T11:00:00Z</cp:lastPrinted>
  <dcterms:created xsi:type="dcterms:W3CDTF">2025-09-03T09:32:00Z</dcterms:created>
  <dcterms:modified xsi:type="dcterms:W3CDTF">2025-09-04T13:11:00Z</dcterms:modified>
</cp:coreProperties>
</file>